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998" w:rsidRPr="004D6E3F" w:rsidRDefault="00136C84" w:rsidP="004D6E3F">
      <w:pPr>
        <w:spacing w:line="360" w:lineRule="auto"/>
        <w:ind w:left="720"/>
        <w:jc w:val="center"/>
        <w:rPr>
          <w:rFonts w:ascii="Times New Roman" w:hAnsi="Times New Roman"/>
          <w:b/>
          <w:bCs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>УЧЕБНО — МЕТОДИЧЕСКИЕ МАТЕРИАЛЫ</w:t>
      </w:r>
      <w:r w:rsidR="005F26ED" w:rsidRPr="004D6E3F">
        <w:rPr>
          <w:rFonts w:ascii="Times New Roman" w:hAnsi="Times New Roman"/>
          <w:b/>
          <w:bCs/>
          <w:sz w:val="28"/>
          <w:szCs w:val="28"/>
        </w:rPr>
        <w:t xml:space="preserve"> ПО ПРЕДМЕТУ </w:t>
      </w:r>
    </w:p>
    <w:p w:rsidR="005D2998" w:rsidRPr="004D6E3F" w:rsidRDefault="005D2998" w:rsidP="004D6E3F">
      <w:pPr>
        <w:spacing w:line="360" w:lineRule="auto"/>
        <w:ind w:left="360"/>
        <w:jc w:val="center"/>
        <w:rPr>
          <w:rFonts w:ascii="Times New Roman" w:hAnsi="Times New Roman"/>
          <w:b/>
          <w:i/>
          <w:sz w:val="28"/>
          <w:szCs w:val="28"/>
        </w:rPr>
      </w:pPr>
      <w:r w:rsidRPr="004D6E3F">
        <w:rPr>
          <w:rFonts w:ascii="Times New Roman" w:hAnsi="Times New Roman"/>
          <w:i/>
          <w:sz w:val="28"/>
          <w:szCs w:val="28"/>
        </w:rPr>
        <w:t>«</w:t>
      </w:r>
      <w:r w:rsidRPr="004D6E3F">
        <w:rPr>
          <w:rFonts w:ascii="Times New Roman" w:hAnsi="Times New Roman"/>
          <w:b/>
          <w:i/>
          <w:sz w:val="28"/>
          <w:szCs w:val="28"/>
        </w:rPr>
        <w:t>Теория и методика обучения базовым видам спорта (плавание)»</w:t>
      </w:r>
    </w:p>
    <w:p w:rsidR="00136C84" w:rsidRPr="004D6E3F" w:rsidRDefault="00136C84" w:rsidP="004D6E3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36C84" w:rsidRPr="004D6E3F" w:rsidRDefault="00136C84" w:rsidP="004D6E3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36C84" w:rsidRPr="004D6E3F" w:rsidRDefault="00136C84" w:rsidP="004D6E3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 Методические указания при проведении практических занятий для преподавателей</w:t>
      </w:r>
    </w:p>
    <w:p w:rsidR="00136C84" w:rsidRPr="004D6E3F" w:rsidRDefault="00136C84" w:rsidP="004D6E3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935DDB" w:rsidRPr="004D6E3F" w:rsidRDefault="00136C84" w:rsidP="004D6E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№1 </w:t>
      </w:r>
    </w:p>
    <w:p w:rsidR="00136C84" w:rsidRPr="004D6E3F" w:rsidRDefault="00136C84" w:rsidP="004D6E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Практическое занятие.</w:t>
      </w:r>
    </w:p>
    <w:p w:rsidR="00136C84" w:rsidRPr="004D6E3F" w:rsidRDefault="00136C84" w:rsidP="004D6E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Управление студентом группой в условиях водной среды.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Практическое занятие проводится с участием студента, находящегося в воде. Он объявляет метод выполнения упражнений, подает команды для начала выполнения двигательных действий, объясняет условия выполнения упражнений и осуществляет показ.</w:t>
      </w:r>
    </w:p>
    <w:p w:rsidR="00136C84" w:rsidRPr="004D6E3F" w:rsidRDefault="00136C84" w:rsidP="004D6E3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Целью практических занятий является: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1. Овладение методической последовательностью начального обучения плаванию и обучения спортивными способами плавания,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2. Овладение методом показа в процессе обучения плаванию.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136C84" w:rsidRPr="004D6E3F" w:rsidRDefault="00136C84" w:rsidP="004D6E3F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4D6E3F">
        <w:rPr>
          <w:rFonts w:ascii="Times New Roman" w:hAnsi="Times New Roman"/>
          <w:b/>
          <w:sz w:val="28"/>
          <w:szCs w:val="28"/>
        </w:rPr>
        <w:t>Критерии оценки учебной деятельности студента</w:t>
      </w:r>
    </w:p>
    <w:p w:rsidR="00136C84" w:rsidRPr="004D6E3F" w:rsidRDefault="00136C84" w:rsidP="004D6E3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Подведение итогов практического занятия (контрольная точк</w:t>
      </w:r>
      <w:proofErr w:type="gramStart"/>
      <w:r w:rsidRPr="004D6E3F">
        <w:rPr>
          <w:rFonts w:ascii="Times New Roman" w:hAnsi="Times New Roman"/>
          <w:sz w:val="28"/>
          <w:szCs w:val="28"/>
        </w:rPr>
        <w:t>а-</w:t>
      </w:r>
      <w:proofErr w:type="gramEnd"/>
      <w:r w:rsidRPr="004D6E3F">
        <w:rPr>
          <w:rFonts w:ascii="Times New Roman" w:hAnsi="Times New Roman"/>
          <w:sz w:val="28"/>
          <w:szCs w:val="28"/>
        </w:rPr>
        <w:t xml:space="preserve"> выставление оценок).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  Выставление оценок студентов при подведении итога практического занятия проводится на основе степени усвоения элементов техники изучаемого способа плавания (движения ногами, руками, старта, поворота) и техники плавания способа в целом.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    Оценка «отлично» выставляется в том случае, если студент продемонстрировал технику элемента без ошибок или с незначительными, мелкими ошибками.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   Оценк</w:t>
      </w:r>
      <w:proofErr w:type="gramStart"/>
      <w:r w:rsidRPr="004D6E3F">
        <w:rPr>
          <w:rFonts w:ascii="Times New Roman" w:hAnsi="Times New Roman"/>
          <w:sz w:val="28"/>
          <w:szCs w:val="28"/>
        </w:rPr>
        <w:t>а«</w:t>
      </w:r>
      <w:proofErr w:type="gramEnd"/>
      <w:r w:rsidRPr="004D6E3F">
        <w:rPr>
          <w:rFonts w:ascii="Times New Roman" w:hAnsi="Times New Roman"/>
          <w:sz w:val="28"/>
          <w:szCs w:val="28"/>
        </w:rPr>
        <w:t xml:space="preserve">хорошо» выставляется при условии, что студент во время </w:t>
      </w:r>
      <w:r w:rsidRPr="004D6E3F">
        <w:rPr>
          <w:rFonts w:ascii="Times New Roman" w:hAnsi="Times New Roman"/>
          <w:sz w:val="28"/>
          <w:szCs w:val="28"/>
        </w:rPr>
        <w:lastRenderedPageBreak/>
        <w:t>демонстрации допустил 2 незначительные ошибки или одну более значительную.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   Оценка «удовлетворительно» при условии, ч</w:t>
      </w:r>
      <w:r w:rsidR="006A1322" w:rsidRPr="004D6E3F">
        <w:rPr>
          <w:rFonts w:ascii="Times New Roman" w:hAnsi="Times New Roman"/>
          <w:sz w:val="28"/>
          <w:szCs w:val="28"/>
        </w:rPr>
        <w:t>то во время демонстрации было до</w:t>
      </w:r>
      <w:r w:rsidRPr="004D6E3F">
        <w:rPr>
          <w:rFonts w:ascii="Times New Roman" w:hAnsi="Times New Roman"/>
          <w:sz w:val="28"/>
          <w:szCs w:val="28"/>
        </w:rPr>
        <w:t>пущено 2 значительные ошибки.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   Оценка «неудовлетворительно» выставляется при условии, что студент во время демонстрации значительно исказил технику выполнения элемента или технику плавания в целом.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D6E3F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</w:t>
      </w:r>
      <w:proofErr w:type="gramStart"/>
      <w:r w:rsidRPr="004D6E3F">
        <w:rPr>
          <w:rFonts w:ascii="Times New Roman" w:eastAsia="Times New Roman" w:hAnsi="Times New Roman"/>
          <w:sz w:val="28"/>
          <w:szCs w:val="28"/>
          <w:lang w:eastAsia="ar-SA"/>
        </w:rPr>
        <w:t>Оценки</w:t>
      </w:r>
      <w:proofErr w:type="gramEnd"/>
      <w:r w:rsidRPr="004D6E3F">
        <w:rPr>
          <w:rFonts w:ascii="Times New Roman" w:eastAsia="Times New Roman" w:hAnsi="Times New Roman"/>
          <w:sz w:val="28"/>
          <w:szCs w:val="28"/>
          <w:lang w:eastAsia="ar-SA"/>
        </w:rPr>
        <w:t xml:space="preserve"> получен</w:t>
      </w:r>
      <w:r w:rsidR="006A1322" w:rsidRPr="004D6E3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D6E3F">
        <w:rPr>
          <w:rFonts w:ascii="Times New Roman" w:eastAsia="Times New Roman" w:hAnsi="Times New Roman"/>
          <w:sz w:val="28"/>
          <w:szCs w:val="28"/>
          <w:lang w:eastAsia="ar-SA"/>
        </w:rPr>
        <w:t xml:space="preserve">ые студентами, учитываются при выполнении ежемесячной аттестации, при выставлении </w:t>
      </w:r>
      <w:proofErr w:type="spellStart"/>
      <w:r w:rsidRPr="004D6E3F">
        <w:rPr>
          <w:rFonts w:ascii="Times New Roman" w:eastAsia="Times New Roman" w:hAnsi="Times New Roman"/>
          <w:sz w:val="28"/>
          <w:szCs w:val="28"/>
          <w:lang w:eastAsia="ar-SA"/>
        </w:rPr>
        <w:t>микрозачетов</w:t>
      </w:r>
      <w:proofErr w:type="spellEnd"/>
      <w:r w:rsidRPr="004D6E3F">
        <w:rPr>
          <w:rFonts w:ascii="Times New Roman" w:eastAsia="Times New Roman" w:hAnsi="Times New Roman"/>
          <w:sz w:val="28"/>
          <w:szCs w:val="28"/>
          <w:lang w:eastAsia="ar-SA"/>
        </w:rPr>
        <w:t>, зачетов к сдаче курсовой отчетности по дисциплине экзамена.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B13A82" w:rsidRPr="004D6E3F" w:rsidRDefault="00B13A82" w:rsidP="004D6E3F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36C84" w:rsidRPr="004D6E3F" w:rsidRDefault="005F26ED" w:rsidP="004D6E3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>1</w:t>
      </w:r>
      <w:r w:rsidR="00136C84" w:rsidRPr="004D6E3F">
        <w:rPr>
          <w:rFonts w:ascii="Times New Roman" w:hAnsi="Times New Roman"/>
          <w:b/>
          <w:bCs/>
          <w:sz w:val="28"/>
          <w:szCs w:val="28"/>
        </w:rPr>
        <w:t>.2. Методические указания для студентов</w:t>
      </w:r>
    </w:p>
    <w:p w:rsidR="00136C84" w:rsidRPr="004D6E3F" w:rsidRDefault="00136C84" w:rsidP="004D6E3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>СТРУКТУРА ПРАКТИЧЕСКОГО ЗАНЯТИЯ</w:t>
      </w:r>
    </w:p>
    <w:p w:rsidR="00136C84" w:rsidRPr="004D6E3F" w:rsidRDefault="00136C84" w:rsidP="004D6E3F">
      <w:pPr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Практическое занятие по плаванию проводится на суше и в воде состоит из трех частей:</w:t>
      </w:r>
    </w:p>
    <w:p w:rsidR="00136C84" w:rsidRPr="004D6E3F" w:rsidRDefault="00136C84" w:rsidP="004D6E3F">
      <w:pPr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     1 часть — </w:t>
      </w:r>
      <w:r w:rsidRPr="004D6E3F">
        <w:rPr>
          <w:rFonts w:ascii="Times New Roman" w:hAnsi="Times New Roman"/>
          <w:sz w:val="28"/>
          <w:szCs w:val="28"/>
        </w:rPr>
        <w:t>на суше — подготовительная, продолжительность — 30 минут.</w:t>
      </w:r>
    </w:p>
    <w:p w:rsidR="00136C84" w:rsidRPr="004D6E3F" w:rsidRDefault="00136C84" w:rsidP="004D6E3F">
      <w:pPr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-  Принятие душа — 5 минут.</w:t>
      </w:r>
    </w:p>
    <w:p w:rsidR="00136C84" w:rsidRPr="004D6E3F" w:rsidRDefault="00136C84" w:rsidP="004D6E3F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2 часть — в воде — </w:t>
      </w:r>
      <w:r w:rsidRPr="004D6E3F">
        <w:rPr>
          <w:rFonts w:ascii="Times New Roman" w:hAnsi="Times New Roman"/>
          <w:sz w:val="28"/>
          <w:szCs w:val="28"/>
        </w:rPr>
        <w:t>основная, продолжительность — 45 минут.</w:t>
      </w:r>
    </w:p>
    <w:p w:rsidR="00136C84" w:rsidRPr="004D6E3F" w:rsidRDefault="00136C84" w:rsidP="004D6E3F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3 часть — </w:t>
      </w:r>
      <w:r w:rsidRPr="004D6E3F">
        <w:rPr>
          <w:rFonts w:ascii="Times New Roman" w:hAnsi="Times New Roman"/>
          <w:sz w:val="28"/>
          <w:szCs w:val="28"/>
        </w:rPr>
        <w:t>на суше — подведение итогов — 5 минут.</w:t>
      </w:r>
    </w:p>
    <w:p w:rsidR="00136C84" w:rsidRPr="004D6E3F" w:rsidRDefault="00136C84" w:rsidP="004D6E3F">
      <w:pPr>
        <w:spacing w:line="360" w:lineRule="auto"/>
        <w:ind w:left="36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- Принятие душа — 5 минут.</w:t>
      </w:r>
    </w:p>
    <w:p w:rsidR="00136C84" w:rsidRPr="004D6E3F" w:rsidRDefault="00136C84" w:rsidP="004D6E3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36C84" w:rsidRPr="004D6E3F" w:rsidRDefault="00136C84" w:rsidP="004D6E3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>СОДЕРЖАНИЕ ПРАКТИЧЕСКИХ ЗАНЯТИЙ ПО ПЛАВАНИЮ</w:t>
      </w:r>
    </w:p>
    <w:p w:rsidR="00136C84" w:rsidRPr="004D6E3F" w:rsidRDefault="00136C84" w:rsidP="004D6E3F">
      <w:pPr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На суше: </w:t>
      </w:r>
    </w:p>
    <w:p w:rsidR="00136C84" w:rsidRPr="004D6E3F" w:rsidRDefault="00136C84" w:rsidP="004D6E3F">
      <w:pPr>
        <w:numPr>
          <w:ilvl w:val="0"/>
          <w:numId w:val="1"/>
        </w:numPr>
        <w:tabs>
          <w:tab w:val="left" w:pos="72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Построение, принятие рапорта, приветствие, проверка присутствующих. Рапорт сдает дежурный студент, на его примере студенты учатся управлять группой, подавать команды, вырабатывать командный голос.</w:t>
      </w:r>
    </w:p>
    <w:p w:rsidR="00136C84" w:rsidRPr="004D6E3F" w:rsidRDefault="00136C84" w:rsidP="004D6E3F">
      <w:pPr>
        <w:numPr>
          <w:ilvl w:val="0"/>
          <w:numId w:val="1"/>
        </w:numPr>
        <w:tabs>
          <w:tab w:val="left" w:pos="72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Объявление темы занятия. Например: Техника и методика обучения движениям ногами в способе «кроль на груди»,</w:t>
      </w:r>
    </w:p>
    <w:p w:rsidR="00136C84" w:rsidRPr="004D6E3F" w:rsidRDefault="00136C84" w:rsidP="004D6E3F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lastRenderedPageBreak/>
        <w:t>- Формулировка задач, которые будут решаться в данном занятии:</w:t>
      </w:r>
    </w:p>
    <w:p w:rsidR="00136C84" w:rsidRPr="004D6E3F" w:rsidRDefault="00136C84" w:rsidP="004D6E3F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>а</w:t>
      </w:r>
      <w:proofErr w:type="gramStart"/>
      <w:r w:rsidRPr="004D6E3F">
        <w:rPr>
          <w:rFonts w:ascii="Times New Roman" w:hAnsi="Times New Roman"/>
          <w:b/>
          <w:bCs/>
          <w:sz w:val="28"/>
          <w:szCs w:val="28"/>
        </w:rPr>
        <w:t>)</w:t>
      </w:r>
      <w:r w:rsidRPr="004D6E3F">
        <w:rPr>
          <w:rFonts w:ascii="Times New Roman" w:hAnsi="Times New Roman"/>
          <w:sz w:val="28"/>
          <w:szCs w:val="28"/>
        </w:rPr>
        <w:t>п</w:t>
      </w:r>
      <w:proofErr w:type="gramEnd"/>
      <w:r w:rsidRPr="004D6E3F">
        <w:rPr>
          <w:rFonts w:ascii="Times New Roman" w:hAnsi="Times New Roman"/>
          <w:sz w:val="28"/>
          <w:szCs w:val="28"/>
        </w:rPr>
        <w:t>ознакомить с основными положениями техники движений ногами в способе «кроль на груди»,</w:t>
      </w:r>
    </w:p>
    <w:p w:rsidR="00136C84" w:rsidRPr="004D6E3F" w:rsidRDefault="00136C84" w:rsidP="004D6E3F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>б</w:t>
      </w:r>
      <w:proofErr w:type="gramStart"/>
      <w:r w:rsidRPr="004D6E3F">
        <w:rPr>
          <w:rFonts w:ascii="Times New Roman" w:hAnsi="Times New Roman"/>
          <w:b/>
          <w:bCs/>
          <w:sz w:val="28"/>
          <w:szCs w:val="28"/>
        </w:rPr>
        <w:t>)</w:t>
      </w:r>
      <w:r w:rsidRPr="004D6E3F">
        <w:rPr>
          <w:rFonts w:ascii="Times New Roman" w:hAnsi="Times New Roman"/>
          <w:sz w:val="28"/>
          <w:szCs w:val="28"/>
        </w:rPr>
        <w:t>о</w:t>
      </w:r>
      <w:proofErr w:type="gramEnd"/>
      <w:r w:rsidRPr="004D6E3F">
        <w:rPr>
          <w:rFonts w:ascii="Times New Roman" w:hAnsi="Times New Roman"/>
          <w:sz w:val="28"/>
          <w:szCs w:val="28"/>
        </w:rPr>
        <w:t>своить методическую последовательность и основные учебные упражнения при обучении движениям ногами,</w:t>
      </w:r>
    </w:p>
    <w:p w:rsidR="00136C84" w:rsidRPr="004D6E3F" w:rsidRDefault="00136C84" w:rsidP="004D6E3F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>в</w:t>
      </w:r>
      <w:proofErr w:type="gramStart"/>
      <w:r w:rsidRPr="004D6E3F">
        <w:rPr>
          <w:rFonts w:ascii="Times New Roman" w:hAnsi="Times New Roman"/>
          <w:b/>
          <w:bCs/>
          <w:sz w:val="28"/>
          <w:szCs w:val="28"/>
        </w:rPr>
        <w:t>)</w:t>
      </w:r>
      <w:r w:rsidRPr="004D6E3F">
        <w:rPr>
          <w:rFonts w:ascii="Times New Roman" w:hAnsi="Times New Roman"/>
          <w:sz w:val="28"/>
          <w:szCs w:val="28"/>
        </w:rPr>
        <w:t>с</w:t>
      </w:r>
      <w:proofErr w:type="gramEnd"/>
      <w:r w:rsidRPr="004D6E3F">
        <w:rPr>
          <w:rFonts w:ascii="Times New Roman" w:hAnsi="Times New Roman"/>
          <w:sz w:val="28"/>
          <w:szCs w:val="28"/>
        </w:rPr>
        <w:t>овершенствовать механизм</w:t>
      </w:r>
      <w:r w:rsidR="006A1322" w:rsidRPr="004D6E3F">
        <w:rPr>
          <w:rFonts w:ascii="Times New Roman" w:hAnsi="Times New Roman"/>
          <w:sz w:val="28"/>
          <w:szCs w:val="28"/>
        </w:rPr>
        <w:t xml:space="preserve">ы </w:t>
      </w:r>
      <w:r w:rsidRPr="004D6E3F">
        <w:rPr>
          <w:rFonts w:ascii="Times New Roman" w:hAnsi="Times New Roman"/>
          <w:sz w:val="28"/>
          <w:szCs w:val="28"/>
        </w:rPr>
        <w:t xml:space="preserve"> дыхания в воде.</w:t>
      </w:r>
    </w:p>
    <w:p w:rsidR="00136C84" w:rsidRPr="004D6E3F" w:rsidRDefault="00136C84" w:rsidP="004D6E3F">
      <w:pPr>
        <w:numPr>
          <w:ilvl w:val="0"/>
          <w:numId w:val="1"/>
        </w:numPr>
        <w:tabs>
          <w:tab w:val="left" w:pos="72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Опрос по </w:t>
      </w:r>
      <w:proofErr w:type="spellStart"/>
      <w:r w:rsidRPr="004D6E3F">
        <w:rPr>
          <w:rFonts w:ascii="Times New Roman" w:hAnsi="Times New Roman"/>
          <w:sz w:val="28"/>
          <w:szCs w:val="28"/>
        </w:rPr>
        <w:t>пройденому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материалу. Вопросы по теме: «Освоение с водой» - условия выполнения упражнений групп №2,3. Значение упражнений для освоения дыхания в воде и скольжения на груди и на спине для дальнейшего освоения техники спортивных способов </w:t>
      </w:r>
      <w:proofErr w:type="spellStart"/>
      <w:r w:rsidRPr="004D6E3F">
        <w:rPr>
          <w:rFonts w:ascii="Times New Roman" w:hAnsi="Times New Roman"/>
          <w:sz w:val="28"/>
          <w:szCs w:val="28"/>
        </w:rPr>
        <w:t>плавания</w:t>
      </w:r>
      <w:proofErr w:type="gramStart"/>
      <w:r w:rsidRPr="004D6E3F">
        <w:rPr>
          <w:rFonts w:ascii="Times New Roman" w:hAnsi="Times New Roman"/>
          <w:sz w:val="28"/>
          <w:szCs w:val="28"/>
        </w:rPr>
        <w:t>.В</w:t>
      </w:r>
      <w:proofErr w:type="spellEnd"/>
      <w:proofErr w:type="gramEnd"/>
      <w:r w:rsidRPr="004D6E3F">
        <w:rPr>
          <w:rFonts w:ascii="Times New Roman" w:hAnsi="Times New Roman"/>
          <w:sz w:val="28"/>
          <w:szCs w:val="28"/>
        </w:rPr>
        <w:t xml:space="preserve"> опросе должны участвовать </w:t>
      </w:r>
      <w:proofErr w:type="spellStart"/>
      <w:r w:rsidRPr="004D6E3F">
        <w:rPr>
          <w:rFonts w:ascii="Times New Roman" w:hAnsi="Times New Roman"/>
          <w:sz w:val="28"/>
          <w:szCs w:val="28"/>
        </w:rPr>
        <w:t>ка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можно больше студентов. Подвести итог опроса.</w:t>
      </w:r>
    </w:p>
    <w:p w:rsidR="00136C84" w:rsidRPr="004D6E3F" w:rsidRDefault="00136C84" w:rsidP="004D6E3F">
      <w:pPr>
        <w:numPr>
          <w:ilvl w:val="0"/>
          <w:numId w:val="1"/>
        </w:numPr>
        <w:tabs>
          <w:tab w:val="left" w:pos="72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Краткие теоретические сведения о технике движений ногами и </w:t>
      </w:r>
      <w:proofErr w:type="spellStart"/>
      <w:r w:rsidRPr="004D6E3F">
        <w:rPr>
          <w:rFonts w:ascii="Times New Roman" w:hAnsi="Times New Roman"/>
          <w:sz w:val="28"/>
          <w:szCs w:val="28"/>
        </w:rPr>
        <w:t>мнтодике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обучения. Рассказать об основных параметрах, «кроль на груди» - направление движений, рабочие и подготовительные движения, форма и амплитуда движений, степень сгибания в коленных суставах, расположение звеньев конечностей. Рассказ сопровождать показом таблицы с изображением </w:t>
      </w:r>
      <w:proofErr w:type="spellStart"/>
      <w:r w:rsidRPr="004D6E3F">
        <w:rPr>
          <w:rFonts w:ascii="Times New Roman" w:hAnsi="Times New Roman"/>
          <w:sz w:val="28"/>
          <w:szCs w:val="28"/>
        </w:rPr>
        <w:t>кинограммы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движения ногами. Отметить самые распространенные ошибки: ноги сильно сгибаются в коленных суставах (движения от колена, «велосипед»</w:t>
      </w:r>
      <w:proofErr w:type="gramStart"/>
      <w:r w:rsidRPr="004D6E3F">
        <w:rPr>
          <w:rFonts w:ascii="Times New Roman" w:hAnsi="Times New Roman"/>
          <w:sz w:val="28"/>
          <w:szCs w:val="28"/>
        </w:rPr>
        <w:t>,н</w:t>
      </w:r>
      <w:proofErr w:type="gramEnd"/>
      <w:r w:rsidRPr="004D6E3F">
        <w:rPr>
          <w:rFonts w:ascii="Times New Roman" w:hAnsi="Times New Roman"/>
          <w:sz w:val="28"/>
          <w:szCs w:val="28"/>
        </w:rPr>
        <w:t xml:space="preserve">оски не оттянуты и не </w:t>
      </w:r>
      <w:proofErr w:type="spellStart"/>
      <w:r w:rsidRPr="004D6E3F">
        <w:rPr>
          <w:rFonts w:ascii="Times New Roman" w:hAnsi="Times New Roman"/>
          <w:sz w:val="28"/>
          <w:szCs w:val="28"/>
        </w:rPr>
        <w:t>повереуты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внутрь).</w:t>
      </w:r>
    </w:p>
    <w:p w:rsidR="00136C84" w:rsidRPr="004D6E3F" w:rsidRDefault="00136C84" w:rsidP="004D6E3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136C84" w:rsidRPr="004D6E3F" w:rsidRDefault="00136C84" w:rsidP="004D6E3F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>Упражнения на суше условно делятся на три группы:</w:t>
      </w:r>
    </w:p>
    <w:p w:rsidR="00136C84" w:rsidRPr="004D6E3F" w:rsidRDefault="00136C84" w:rsidP="004D6E3F">
      <w:pPr>
        <w:numPr>
          <w:ilvl w:val="1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4D6E3F">
        <w:rPr>
          <w:rFonts w:ascii="Times New Roman" w:hAnsi="Times New Roman"/>
          <w:sz w:val="28"/>
          <w:szCs w:val="28"/>
        </w:rPr>
        <w:t>Общеразвивающие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упражнения, способствующие разогреванию, подготовке мышц и связок, </w:t>
      </w:r>
      <w:r w:rsidR="00512397">
        <w:rPr>
          <w:rFonts w:ascii="Times New Roman" w:hAnsi="Times New Roman"/>
          <w:sz w:val="28"/>
          <w:szCs w:val="28"/>
        </w:rPr>
        <w:t>участвующих в движениях ногами.</w:t>
      </w:r>
    </w:p>
    <w:p w:rsidR="00136C84" w:rsidRPr="004D6E3F" w:rsidRDefault="00136C84" w:rsidP="004D6E3F">
      <w:pPr>
        <w:numPr>
          <w:ilvl w:val="1"/>
          <w:numId w:val="2"/>
        </w:numPr>
        <w:tabs>
          <w:tab w:val="left" w:pos="57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Специальные упражнения, направленные на увеличение амплитуды движения в ведущих суставах.</w:t>
      </w:r>
    </w:p>
    <w:p w:rsidR="00136C84" w:rsidRPr="004D6E3F" w:rsidRDefault="00136C84" w:rsidP="004D6E3F">
      <w:pPr>
        <w:numPr>
          <w:ilvl w:val="1"/>
          <w:numId w:val="2"/>
        </w:numPr>
        <w:tabs>
          <w:tab w:val="left" w:pos="57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Имитационные упражнения, направленные на освоение формы основных движений. </w:t>
      </w:r>
    </w:p>
    <w:p w:rsidR="00136C84" w:rsidRPr="004D6E3F" w:rsidRDefault="00136C84" w:rsidP="004D6E3F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Имитационные упражнения выполняются из различных исходных </w:t>
      </w:r>
      <w:r w:rsidRPr="004D6E3F">
        <w:rPr>
          <w:rFonts w:ascii="Times New Roman" w:hAnsi="Times New Roman"/>
          <w:sz w:val="28"/>
          <w:szCs w:val="28"/>
        </w:rPr>
        <w:lastRenderedPageBreak/>
        <w:t xml:space="preserve">положений: </w:t>
      </w:r>
    </w:p>
    <w:p w:rsidR="00136C84" w:rsidRPr="004D6E3F" w:rsidRDefault="00136C84" w:rsidP="004D6E3F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1) </w:t>
      </w:r>
      <w:r w:rsidRPr="004D6E3F">
        <w:rPr>
          <w:rFonts w:ascii="Times New Roman" w:hAnsi="Times New Roman"/>
          <w:sz w:val="28"/>
          <w:szCs w:val="28"/>
        </w:rPr>
        <w:t>сидя на полу, на скамейке сидя поперек (со зрительным контролем),</w:t>
      </w:r>
    </w:p>
    <w:p w:rsidR="00136C84" w:rsidRPr="004D6E3F" w:rsidRDefault="00136C84" w:rsidP="004D6E3F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2) </w:t>
      </w:r>
      <w:r w:rsidRPr="004D6E3F">
        <w:rPr>
          <w:rFonts w:ascii="Times New Roman" w:hAnsi="Times New Roman"/>
          <w:sz w:val="28"/>
          <w:szCs w:val="28"/>
        </w:rPr>
        <w:t>лежа на полу на груди, руки вверху, бедра не касаются пола, лежа поперек скамейки, руки в упоре на полу (без зрительного контроля),</w:t>
      </w:r>
    </w:p>
    <w:p w:rsidR="00136C84" w:rsidRPr="004D6E3F" w:rsidRDefault="00136C84" w:rsidP="004D6E3F">
      <w:pPr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3) </w:t>
      </w:r>
      <w:r w:rsidRPr="004D6E3F">
        <w:rPr>
          <w:rFonts w:ascii="Times New Roman" w:hAnsi="Times New Roman"/>
          <w:sz w:val="28"/>
          <w:szCs w:val="28"/>
        </w:rPr>
        <w:t>в висе на гимнастической стенке.</w:t>
      </w:r>
    </w:p>
    <w:p w:rsidR="00136C84" w:rsidRPr="004D6E3F" w:rsidRDefault="00136C84" w:rsidP="004D6E3F">
      <w:pPr>
        <w:spacing w:line="360" w:lineRule="auto"/>
        <w:ind w:left="720"/>
        <w:rPr>
          <w:rFonts w:ascii="Times New Roman" w:hAnsi="Times New Roman"/>
          <w:b/>
          <w:bCs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   Все упражнения выполняются после предварительного показа, под счет преподавателя или типа заданий, используя фронтальный метод выполнения упражнений.  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   После части занятия на суше, занимающиеся принимают душ и выходят на построение на бортик бассейна.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    В воде выполняется разминка — </w:t>
      </w:r>
      <w:proofErr w:type="spellStart"/>
      <w:r w:rsidRPr="004D6E3F">
        <w:rPr>
          <w:rFonts w:ascii="Times New Roman" w:hAnsi="Times New Roman"/>
          <w:sz w:val="28"/>
          <w:szCs w:val="28"/>
        </w:rPr>
        <w:t>проплывание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отрезков </w:t>
      </w:r>
      <w:proofErr w:type="spellStart"/>
      <w:proofErr w:type="gramStart"/>
      <w:r w:rsidRPr="004D6E3F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4D6E3F">
        <w:rPr>
          <w:rFonts w:ascii="Times New Roman" w:hAnsi="Times New Roman"/>
          <w:sz w:val="28"/>
          <w:szCs w:val="28"/>
        </w:rPr>
        <w:t>*25 м, произвольно или по заданию.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    Учебные упражнения в воде для освоения движений ногами условно делятся на три группы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    1. </w:t>
      </w:r>
      <w:r w:rsidRPr="004D6E3F">
        <w:rPr>
          <w:rFonts w:ascii="Times New Roman" w:hAnsi="Times New Roman"/>
          <w:sz w:val="28"/>
          <w:szCs w:val="28"/>
        </w:rPr>
        <w:t>Упражнения в опорном положении (с неподвижной опорой):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>а)</w:t>
      </w:r>
      <w:r w:rsidRPr="004D6E3F">
        <w:rPr>
          <w:rFonts w:ascii="Times New Roman" w:hAnsi="Times New Roman"/>
          <w:sz w:val="28"/>
          <w:szCs w:val="28"/>
        </w:rPr>
        <w:t xml:space="preserve"> взявшись прямыми руками за бортик, лежа на груди, подбородок на воде — движения ногами, как при плавании кролем на груди (движения ногами без брызг и с брызгами, с задержкой дыхания, в согласовании с дыханием). </w:t>
      </w:r>
      <w:proofErr w:type="gramStart"/>
      <w:r w:rsidRPr="004D6E3F">
        <w:rPr>
          <w:rFonts w:ascii="Times New Roman" w:hAnsi="Times New Roman"/>
          <w:sz w:val="28"/>
          <w:szCs w:val="28"/>
        </w:rPr>
        <w:t>При</w:t>
      </w:r>
      <w:proofErr w:type="gramEnd"/>
      <w:r w:rsidRPr="004D6E3F">
        <w:rPr>
          <w:rFonts w:ascii="Times New Roman" w:hAnsi="Times New Roman"/>
          <w:sz w:val="28"/>
          <w:szCs w:val="28"/>
        </w:rPr>
        <w:t xml:space="preserve"> в ходе лицо поднимается из воды, подбородок остается на воде, ноги выполняют движения от бедра, сгибание в коленном суставе незначительное, стопы равномерно вспенивают воду.</w:t>
      </w:r>
    </w:p>
    <w:p w:rsidR="00136C84" w:rsidRPr="004D6E3F" w:rsidRDefault="00136C84" w:rsidP="004D6E3F">
      <w:pPr>
        <w:numPr>
          <w:ilvl w:val="0"/>
          <w:numId w:val="3"/>
        </w:numPr>
        <w:tabs>
          <w:tab w:val="left" w:pos="360"/>
          <w:tab w:val="left" w:pos="720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Упражнения в </w:t>
      </w:r>
      <w:proofErr w:type="spellStart"/>
      <w:r w:rsidRPr="004D6E3F">
        <w:rPr>
          <w:rFonts w:ascii="Times New Roman" w:hAnsi="Times New Roman"/>
          <w:sz w:val="28"/>
          <w:szCs w:val="28"/>
        </w:rPr>
        <w:t>безопорном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положении:</w:t>
      </w:r>
    </w:p>
    <w:p w:rsidR="00136C84" w:rsidRPr="004D6E3F" w:rsidRDefault="00136C84" w:rsidP="004D6E3F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 xml:space="preserve">а) </w:t>
      </w:r>
      <w:r w:rsidRPr="004D6E3F">
        <w:rPr>
          <w:rFonts w:ascii="Times New Roman" w:hAnsi="Times New Roman"/>
          <w:sz w:val="28"/>
          <w:szCs w:val="28"/>
        </w:rPr>
        <w:t>после толчка от бортика и скольжения ноги выполняют движения как при плавании кролем на груди с различным положением рук (руки вытянуты вперед, одна рука впереди, другая у бедра — смена положений рук, две руки и бедер)</w:t>
      </w:r>
      <w:proofErr w:type="gramStart"/>
      <w:r w:rsidRPr="004D6E3F">
        <w:rPr>
          <w:rFonts w:ascii="Times New Roman" w:hAnsi="Times New Roman"/>
          <w:sz w:val="28"/>
          <w:szCs w:val="28"/>
        </w:rPr>
        <w:t>.В</w:t>
      </w:r>
      <w:proofErr w:type="gramEnd"/>
      <w:r w:rsidRPr="004D6E3F">
        <w:rPr>
          <w:rFonts w:ascii="Times New Roman" w:hAnsi="Times New Roman"/>
          <w:sz w:val="28"/>
          <w:szCs w:val="28"/>
        </w:rPr>
        <w:t>се упражнения вначале выполняются на задержке дыхания, а затем в согласовании с дыханием.</w:t>
      </w:r>
    </w:p>
    <w:p w:rsidR="00136C84" w:rsidRPr="004D6E3F" w:rsidRDefault="00136C84" w:rsidP="004D6E3F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Во время выполнения упражнений</w:t>
      </w:r>
      <w:r w:rsidR="006A1322" w:rsidRPr="004D6E3F">
        <w:rPr>
          <w:rFonts w:ascii="Times New Roman" w:hAnsi="Times New Roman"/>
          <w:sz w:val="28"/>
          <w:szCs w:val="28"/>
        </w:rPr>
        <w:t xml:space="preserve"> в </w:t>
      </w:r>
      <w:proofErr w:type="spellStart"/>
      <w:r w:rsidR="006A1322" w:rsidRPr="004D6E3F">
        <w:rPr>
          <w:rFonts w:ascii="Times New Roman" w:hAnsi="Times New Roman"/>
          <w:sz w:val="28"/>
          <w:szCs w:val="28"/>
        </w:rPr>
        <w:t>безопорном</w:t>
      </w:r>
      <w:proofErr w:type="spellEnd"/>
      <w:r w:rsidR="006A1322" w:rsidRPr="004D6E3F">
        <w:rPr>
          <w:rFonts w:ascii="Times New Roman" w:hAnsi="Times New Roman"/>
          <w:sz w:val="28"/>
          <w:szCs w:val="28"/>
        </w:rPr>
        <w:t xml:space="preserve"> положении </w:t>
      </w:r>
      <w:proofErr w:type="spellStart"/>
      <w:r w:rsidR="006A1322" w:rsidRPr="004D6E3F">
        <w:rPr>
          <w:rFonts w:ascii="Times New Roman" w:hAnsi="Times New Roman"/>
          <w:sz w:val="28"/>
          <w:szCs w:val="28"/>
        </w:rPr>
        <w:t>верхне</w:t>
      </w:r>
      <w:r w:rsidRPr="004D6E3F">
        <w:rPr>
          <w:rFonts w:ascii="Times New Roman" w:hAnsi="Times New Roman"/>
          <w:sz w:val="28"/>
          <w:szCs w:val="28"/>
        </w:rPr>
        <w:t>плечевой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пояс должен быть расслаблен, туловище должно занимать </w:t>
      </w:r>
      <w:r w:rsidRPr="004D6E3F">
        <w:rPr>
          <w:rFonts w:ascii="Times New Roman" w:hAnsi="Times New Roman"/>
          <w:sz w:val="28"/>
          <w:szCs w:val="28"/>
        </w:rPr>
        <w:lastRenderedPageBreak/>
        <w:t>строго горизонтальное положение с небольшим «углом атаки»</w:t>
      </w:r>
      <w:proofErr w:type="gramStart"/>
      <w:r w:rsidRPr="004D6E3F">
        <w:rPr>
          <w:rFonts w:ascii="Times New Roman" w:hAnsi="Times New Roman"/>
          <w:sz w:val="28"/>
          <w:szCs w:val="28"/>
        </w:rPr>
        <w:t>.П</w:t>
      </w:r>
      <w:proofErr w:type="gramEnd"/>
      <w:r w:rsidRPr="004D6E3F">
        <w:rPr>
          <w:rFonts w:ascii="Times New Roman" w:hAnsi="Times New Roman"/>
          <w:sz w:val="28"/>
          <w:szCs w:val="28"/>
        </w:rPr>
        <w:t xml:space="preserve">осле </w:t>
      </w:r>
      <w:proofErr w:type="spellStart"/>
      <w:r w:rsidRPr="004D6E3F">
        <w:rPr>
          <w:rFonts w:ascii="Times New Roman" w:hAnsi="Times New Roman"/>
          <w:sz w:val="28"/>
          <w:szCs w:val="28"/>
        </w:rPr>
        <w:t>проплывания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каждого учебного отрезка выполняются выдохи в воду 5-10 раз.</w:t>
      </w:r>
    </w:p>
    <w:p w:rsidR="00136C84" w:rsidRPr="004D6E3F" w:rsidRDefault="00136C84" w:rsidP="004D6E3F">
      <w:pPr>
        <w:numPr>
          <w:ilvl w:val="0"/>
          <w:numId w:val="3"/>
        </w:numPr>
        <w:tabs>
          <w:tab w:val="left" w:pos="360"/>
          <w:tab w:val="left" w:pos="720"/>
        </w:tabs>
        <w:spacing w:line="360" w:lineRule="auto"/>
        <w:ind w:left="720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Упражнения с поддерживающими средствами (движущаяся </w:t>
      </w:r>
      <w:proofErr w:type="spellStart"/>
      <w:r w:rsidRPr="004D6E3F">
        <w:rPr>
          <w:rFonts w:ascii="Times New Roman" w:hAnsi="Times New Roman"/>
          <w:sz w:val="28"/>
          <w:szCs w:val="28"/>
        </w:rPr>
        <w:t>опораплавательная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доска).</w:t>
      </w:r>
    </w:p>
    <w:p w:rsidR="00136C84" w:rsidRPr="004D6E3F" w:rsidRDefault="00136C84" w:rsidP="004D6E3F">
      <w:pPr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</w:t>
      </w:r>
      <w:r w:rsidRPr="004D6E3F">
        <w:rPr>
          <w:rFonts w:ascii="Times New Roman" w:hAnsi="Times New Roman"/>
          <w:b/>
          <w:bCs/>
          <w:sz w:val="28"/>
          <w:szCs w:val="28"/>
        </w:rPr>
        <w:t xml:space="preserve">а) </w:t>
      </w:r>
      <w:r w:rsidRPr="004D6E3F">
        <w:rPr>
          <w:rFonts w:ascii="Times New Roman" w:hAnsi="Times New Roman"/>
          <w:sz w:val="28"/>
          <w:szCs w:val="28"/>
        </w:rPr>
        <w:t xml:space="preserve">руки лежат на доске (руки прямые, на доску не давить), подбородок на воде, плечи на воде, доска занимает глиссирующее положение. </w:t>
      </w:r>
      <w:proofErr w:type="gramStart"/>
      <w:r w:rsidRPr="004D6E3F">
        <w:rPr>
          <w:rFonts w:ascii="Times New Roman" w:hAnsi="Times New Roman"/>
          <w:sz w:val="28"/>
          <w:szCs w:val="28"/>
        </w:rPr>
        <w:t xml:space="preserve">Ноги выполняют движения </w:t>
      </w:r>
      <w:proofErr w:type="spellStart"/>
      <w:r w:rsidRPr="004D6E3F">
        <w:rPr>
          <w:rFonts w:ascii="Times New Roman" w:hAnsi="Times New Roman"/>
          <w:sz w:val="28"/>
          <w:szCs w:val="28"/>
        </w:rPr>
        <w:t>ка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при плавании кролем на груди с произвольным дыханием с в согласовании с дыханием.</w:t>
      </w:r>
      <w:proofErr w:type="gramEnd"/>
    </w:p>
    <w:p w:rsidR="00136C84" w:rsidRPr="004D6E3F" w:rsidRDefault="00136C84" w:rsidP="004D6E3F">
      <w:pPr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 xml:space="preserve">        Проплываемое расстояние постепенно увеличивается, после </w:t>
      </w:r>
      <w:proofErr w:type="spellStart"/>
      <w:r w:rsidRPr="004D6E3F">
        <w:rPr>
          <w:rFonts w:ascii="Times New Roman" w:hAnsi="Times New Roman"/>
          <w:sz w:val="28"/>
          <w:szCs w:val="28"/>
        </w:rPr>
        <w:t>проплывания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отрезка выполняются выдохи в воду 5-10 раз.</w:t>
      </w:r>
    </w:p>
    <w:p w:rsidR="00136C84" w:rsidRPr="004D6E3F" w:rsidRDefault="00136C84" w:rsidP="004D6E3F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136C84" w:rsidRPr="004D6E3F" w:rsidRDefault="00136C84" w:rsidP="004D6E3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  <w:r w:rsidRPr="004D6E3F">
        <w:rPr>
          <w:rFonts w:ascii="Times New Roman" w:hAnsi="Times New Roman"/>
          <w:b/>
          <w:bCs/>
          <w:sz w:val="28"/>
          <w:szCs w:val="28"/>
        </w:rPr>
        <w:t>ОШИБКИ:</w:t>
      </w:r>
    </w:p>
    <w:p w:rsidR="00136C84" w:rsidRPr="004D6E3F" w:rsidRDefault="00136C84" w:rsidP="004D6E3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36C84" w:rsidRPr="004D6E3F" w:rsidRDefault="00136C84" w:rsidP="004D6E3F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Ноги выполняют движения слишком глубоко в воде. Стоки не доходят до поверхности воды,</w:t>
      </w:r>
    </w:p>
    <w:p w:rsidR="00136C84" w:rsidRPr="004D6E3F" w:rsidRDefault="00136C84" w:rsidP="004D6E3F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Бедра «зависают»- ноги работают от колена,</w:t>
      </w:r>
    </w:p>
    <w:p w:rsidR="00136C84" w:rsidRPr="004D6E3F" w:rsidRDefault="00136C84" w:rsidP="004D6E3F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Ноги бьют по поверхности,</w:t>
      </w:r>
    </w:p>
    <w:p w:rsidR="00136C84" w:rsidRPr="004D6E3F" w:rsidRDefault="00136C84" w:rsidP="004D6E3F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Большая амплитуда движений,</w:t>
      </w:r>
    </w:p>
    <w:p w:rsidR="00136C84" w:rsidRPr="004D6E3F" w:rsidRDefault="00136C84" w:rsidP="004D6E3F">
      <w:pPr>
        <w:numPr>
          <w:ilvl w:val="0"/>
          <w:numId w:val="2"/>
        </w:numPr>
        <w:tabs>
          <w:tab w:val="left" w:pos="72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Носки ног недостаточно оттянуты.</w:t>
      </w:r>
    </w:p>
    <w:p w:rsidR="00136C84" w:rsidRPr="004D6E3F" w:rsidRDefault="00136C84" w:rsidP="004D6E3F">
      <w:pPr>
        <w:spacing w:line="360" w:lineRule="auto"/>
        <w:rPr>
          <w:rFonts w:ascii="Times New Roman" w:hAnsi="Times New Roman"/>
          <w:b/>
          <w:bCs/>
          <w:sz w:val="28"/>
          <w:szCs w:val="28"/>
        </w:rPr>
      </w:pPr>
    </w:p>
    <w:p w:rsidR="00136C84" w:rsidRPr="004D6E3F" w:rsidRDefault="00136C84" w:rsidP="004D6E3F">
      <w:pPr>
        <w:numPr>
          <w:ilvl w:val="0"/>
          <w:numId w:val="4"/>
        </w:numPr>
        <w:tabs>
          <w:tab w:val="left" w:pos="360"/>
        </w:tabs>
        <w:spacing w:line="360" w:lineRule="auto"/>
        <w:rPr>
          <w:rFonts w:ascii="Times New Roman" w:hAnsi="Times New Roman"/>
          <w:sz w:val="28"/>
          <w:szCs w:val="28"/>
        </w:rPr>
      </w:pPr>
      <w:proofErr w:type="gramStart"/>
      <w:r w:rsidRPr="004D6E3F">
        <w:rPr>
          <w:rFonts w:ascii="Times New Roman" w:hAnsi="Times New Roman"/>
          <w:sz w:val="28"/>
          <w:szCs w:val="28"/>
        </w:rPr>
        <w:t>Свободное</w:t>
      </w:r>
      <w:proofErr w:type="gramEnd"/>
      <w:r w:rsidRPr="004D6E3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D6E3F">
        <w:rPr>
          <w:rFonts w:ascii="Times New Roman" w:hAnsi="Times New Roman"/>
          <w:sz w:val="28"/>
          <w:szCs w:val="28"/>
        </w:rPr>
        <w:t>проплывание</w:t>
      </w:r>
      <w:proofErr w:type="spellEnd"/>
      <w:r w:rsidRPr="004D6E3F">
        <w:rPr>
          <w:rFonts w:ascii="Times New Roman" w:hAnsi="Times New Roman"/>
          <w:sz w:val="28"/>
          <w:szCs w:val="28"/>
        </w:rPr>
        <w:t xml:space="preserve"> отрезков 2*25 метров произвольно,</w:t>
      </w:r>
    </w:p>
    <w:p w:rsidR="00136C84" w:rsidRPr="004D6E3F" w:rsidRDefault="00136C84" w:rsidP="004D6E3F">
      <w:pPr>
        <w:numPr>
          <w:ilvl w:val="0"/>
          <w:numId w:val="4"/>
        </w:numPr>
        <w:tabs>
          <w:tab w:val="left" w:pos="36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Совершенствование механизма дыхания в воде 3*10 разогреванию,</w:t>
      </w:r>
    </w:p>
    <w:p w:rsidR="00136C84" w:rsidRPr="004D6E3F" w:rsidRDefault="00136C84" w:rsidP="004D6E3F">
      <w:pPr>
        <w:numPr>
          <w:ilvl w:val="0"/>
          <w:numId w:val="4"/>
        </w:numPr>
        <w:tabs>
          <w:tab w:val="left" w:pos="360"/>
        </w:tabs>
        <w:spacing w:line="360" w:lineRule="auto"/>
        <w:rPr>
          <w:rFonts w:ascii="Times New Roman" w:hAnsi="Times New Roman"/>
          <w:sz w:val="28"/>
          <w:szCs w:val="28"/>
        </w:rPr>
      </w:pPr>
      <w:r w:rsidRPr="004D6E3F">
        <w:rPr>
          <w:rFonts w:ascii="Times New Roman" w:hAnsi="Times New Roman"/>
          <w:sz w:val="28"/>
          <w:szCs w:val="28"/>
        </w:rPr>
        <w:t>Выход из воды,</w:t>
      </w:r>
    </w:p>
    <w:p w:rsidR="00136C84" w:rsidRPr="004D6E3F" w:rsidRDefault="00136C84" w:rsidP="004D6E3F">
      <w:pPr>
        <w:numPr>
          <w:ilvl w:val="0"/>
          <w:numId w:val="4"/>
        </w:numPr>
        <w:tabs>
          <w:tab w:val="left" w:pos="360"/>
        </w:tabs>
        <w:spacing w:line="360" w:lineRule="auto"/>
        <w:rPr>
          <w:rFonts w:ascii="Times New Roman" w:eastAsia="Times New Roman" w:hAnsi="Times New Roman"/>
          <w:sz w:val="28"/>
          <w:szCs w:val="28"/>
          <w:lang w:eastAsia="ar-SA"/>
        </w:rPr>
      </w:pPr>
      <w:r w:rsidRPr="004D6E3F">
        <w:rPr>
          <w:rFonts w:ascii="Times New Roman" w:eastAsia="Times New Roman" w:hAnsi="Times New Roman"/>
          <w:sz w:val="28"/>
          <w:szCs w:val="28"/>
          <w:lang w:eastAsia="ar-SA"/>
        </w:rPr>
        <w:t>Построение, подведение итогов. Отметить наиболее успешно овладевших, техникой движений ногами в способе «кроль на груди».</w:t>
      </w:r>
    </w:p>
    <w:p w:rsidR="00136C84" w:rsidRPr="004D6E3F" w:rsidRDefault="00136C84" w:rsidP="004D6E3F">
      <w:pPr>
        <w:tabs>
          <w:tab w:val="left" w:pos="360"/>
        </w:tabs>
        <w:spacing w:line="360" w:lineRule="auto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136C84" w:rsidRPr="004D6E3F" w:rsidRDefault="00136C84" w:rsidP="004D6E3F">
      <w:pPr>
        <w:tabs>
          <w:tab w:val="left" w:pos="360"/>
        </w:tabs>
        <w:spacing w:line="360" w:lineRule="auto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136C84" w:rsidRPr="004D6E3F" w:rsidRDefault="00136C84" w:rsidP="004D6E3F">
      <w:pPr>
        <w:tabs>
          <w:tab w:val="left" w:pos="360"/>
        </w:tabs>
        <w:spacing w:line="360" w:lineRule="auto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136C84" w:rsidRPr="004D6E3F" w:rsidRDefault="00136C84" w:rsidP="004D6E3F">
      <w:pPr>
        <w:tabs>
          <w:tab w:val="left" w:pos="360"/>
        </w:tabs>
        <w:spacing w:line="360" w:lineRule="auto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136C84" w:rsidRPr="004D6E3F" w:rsidRDefault="00136C84" w:rsidP="004D6E3F">
      <w:pPr>
        <w:tabs>
          <w:tab w:val="left" w:pos="360"/>
        </w:tabs>
        <w:spacing w:line="360" w:lineRule="auto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136C84" w:rsidRPr="004D6E3F" w:rsidRDefault="00136C84" w:rsidP="004D6E3F">
      <w:pPr>
        <w:tabs>
          <w:tab w:val="left" w:pos="360"/>
        </w:tabs>
        <w:spacing w:line="360" w:lineRule="auto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136C84" w:rsidRPr="004D6E3F" w:rsidRDefault="00136C84" w:rsidP="004D6E3F">
      <w:pPr>
        <w:tabs>
          <w:tab w:val="left" w:pos="360"/>
        </w:tabs>
        <w:spacing w:line="360" w:lineRule="auto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136C84" w:rsidRPr="004D6E3F" w:rsidRDefault="00136C84" w:rsidP="004D6E3F">
      <w:pPr>
        <w:tabs>
          <w:tab w:val="left" w:pos="360"/>
        </w:tabs>
        <w:spacing w:line="360" w:lineRule="auto"/>
        <w:rPr>
          <w:rFonts w:ascii="Times New Roman" w:eastAsia="Times New Roman" w:hAnsi="Times New Roman"/>
          <w:sz w:val="28"/>
          <w:szCs w:val="28"/>
          <w:u w:val="single"/>
          <w:lang w:eastAsia="ar-SA"/>
        </w:rPr>
      </w:pPr>
    </w:p>
    <w:p w:rsidR="005E7CFA" w:rsidRPr="004D6E3F" w:rsidRDefault="005E7CFA" w:rsidP="004D6E3F">
      <w:pPr>
        <w:spacing w:line="360" w:lineRule="auto"/>
        <w:rPr>
          <w:rFonts w:ascii="Times New Roman" w:hAnsi="Times New Roman"/>
          <w:sz w:val="28"/>
          <w:szCs w:val="28"/>
        </w:rPr>
      </w:pPr>
    </w:p>
    <w:sectPr w:rsidR="005E7CFA" w:rsidRPr="004D6E3F" w:rsidSect="005E7C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6"/>
    <w:multiLevelType w:val="multi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426"/>
        </w:tabs>
        <w:ind w:left="3426" w:hanging="360"/>
      </w:pPr>
    </w:lvl>
    <w:lvl w:ilvl="2">
      <w:start w:val="1"/>
      <w:numFmt w:val="decimal"/>
      <w:lvlText w:val="%1.%2.%3."/>
      <w:lvlJc w:val="left"/>
      <w:pPr>
        <w:tabs>
          <w:tab w:val="num" w:pos="3786"/>
        </w:tabs>
        <w:ind w:left="3786" w:hanging="360"/>
      </w:pPr>
    </w:lvl>
    <w:lvl w:ilvl="3">
      <w:start w:val="1"/>
      <w:numFmt w:val="decimal"/>
      <w:lvlText w:val="%1.%2.%3.%4."/>
      <w:lvlJc w:val="left"/>
      <w:pPr>
        <w:tabs>
          <w:tab w:val="num" w:pos="4146"/>
        </w:tabs>
        <w:ind w:left="4146" w:hanging="360"/>
      </w:pPr>
    </w:lvl>
    <w:lvl w:ilvl="4">
      <w:start w:val="1"/>
      <w:numFmt w:val="decimal"/>
      <w:lvlText w:val="%1.%2.%3.%4.%5."/>
      <w:lvlJc w:val="left"/>
      <w:pPr>
        <w:tabs>
          <w:tab w:val="num" w:pos="4506"/>
        </w:tabs>
        <w:ind w:left="4506" w:hanging="360"/>
      </w:pPr>
    </w:lvl>
    <w:lvl w:ilvl="5">
      <w:start w:val="1"/>
      <w:numFmt w:val="decimal"/>
      <w:lvlText w:val="%1.%2.%3.%4.%5.%6."/>
      <w:lvlJc w:val="left"/>
      <w:pPr>
        <w:tabs>
          <w:tab w:val="num" w:pos="4866"/>
        </w:tabs>
        <w:ind w:left="4866" w:hanging="360"/>
      </w:pPr>
    </w:lvl>
    <w:lvl w:ilvl="6">
      <w:start w:val="1"/>
      <w:numFmt w:val="decimal"/>
      <w:lvlText w:val="%1.%2.%3.%4.%5.%6.%7."/>
      <w:lvlJc w:val="left"/>
      <w:pPr>
        <w:tabs>
          <w:tab w:val="num" w:pos="5226"/>
        </w:tabs>
        <w:ind w:left="5226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586"/>
        </w:tabs>
        <w:ind w:left="5586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5946"/>
        </w:tabs>
        <w:ind w:left="5946" w:hanging="360"/>
      </w:pPr>
    </w:lvl>
  </w:abstractNum>
  <w:num w:numId="1">
    <w:abstractNumId w:val="0"/>
    <w:lvlOverride w:ilvl="0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36C84"/>
    <w:rsid w:val="000E039E"/>
    <w:rsid w:val="00136C84"/>
    <w:rsid w:val="00247D44"/>
    <w:rsid w:val="002D3F5D"/>
    <w:rsid w:val="003B05A1"/>
    <w:rsid w:val="004D6E3F"/>
    <w:rsid w:val="00512397"/>
    <w:rsid w:val="005212D4"/>
    <w:rsid w:val="005D2998"/>
    <w:rsid w:val="005E7CFA"/>
    <w:rsid w:val="005F26ED"/>
    <w:rsid w:val="006A0D95"/>
    <w:rsid w:val="006A1322"/>
    <w:rsid w:val="00811014"/>
    <w:rsid w:val="008410B5"/>
    <w:rsid w:val="00935DDB"/>
    <w:rsid w:val="00B13A82"/>
    <w:rsid w:val="00F3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C84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4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1029</Words>
  <Characters>5869</Characters>
  <Application>Microsoft Office Word</Application>
  <DocSecurity>0</DocSecurity>
  <Lines>48</Lines>
  <Paragraphs>13</Paragraphs>
  <ScaleCrop>false</ScaleCrop>
  <Company/>
  <LinksUpToDate>false</LinksUpToDate>
  <CharactersWithSpaces>6885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Спорт Дисциплины</cp:lastModifiedBy>
  <cp:revision>16</cp:revision>
  <cp:lastPrinted>2014-10-02T17:14:00Z</cp:lastPrinted>
  <dcterms:created xsi:type="dcterms:W3CDTF">2014-05-21T08:51:00Z</dcterms:created>
  <dcterms:modified xsi:type="dcterms:W3CDTF">2015-04-14T10:16:00Z</dcterms:modified>
</cp:coreProperties>
</file>