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544" w:rsidRDefault="00B30544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B276AC" w:rsidP="00B30544">
      <w:pPr>
        <w:jc w:val="center"/>
      </w:pPr>
      <w:r>
        <w:rPr>
          <w:noProof/>
        </w:rPr>
        <w:drawing>
          <wp:inline distT="0" distB="0" distL="0" distR="0">
            <wp:extent cx="5939790" cy="8163757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3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6AC" w:rsidRDefault="00B276AC" w:rsidP="00B30544">
      <w:pPr>
        <w:jc w:val="center"/>
      </w:pPr>
    </w:p>
    <w:p w:rsidR="00B276AC" w:rsidRDefault="00B276AC" w:rsidP="00B30544">
      <w:pPr>
        <w:jc w:val="center"/>
      </w:pPr>
    </w:p>
    <w:p w:rsidR="00B276AC" w:rsidRDefault="00B276AC" w:rsidP="00B30544">
      <w:pPr>
        <w:jc w:val="center"/>
      </w:pPr>
    </w:p>
    <w:p w:rsidR="00B276AC" w:rsidRDefault="00B276AC" w:rsidP="00B30544">
      <w:pPr>
        <w:jc w:val="center"/>
      </w:pPr>
    </w:p>
    <w:p w:rsidR="00B276AC" w:rsidRDefault="00B276AC" w:rsidP="00B30544">
      <w:pPr>
        <w:jc w:val="center"/>
      </w:pPr>
    </w:p>
    <w:p w:rsidR="005D4628" w:rsidRDefault="005D4628" w:rsidP="00B30544">
      <w:pPr>
        <w:jc w:val="center"/>
      </w:pPr>
    </w:p>
    <w:tbl>
      <w:tblPr>
        <w:tblpPr w:leftFromText="180" w:rightFromText="180" w:vertAnchor="text" w:horzAnchor="margin" w:tblpY="-218"/>
        <w:tblW w:w="0" w:type="auto"/>
        <w:tblLayout w:type="fixed"/>
        <w:tblLook w:val="0000" w:firstRow="0" w:lastRow="0" w:firstColumn="0" w:lastColumn="0" w:noHBand="0" w:noVBand="0"/>
      </w:tblPr>
      <w:tblGrid>
        <w:gridCol w:w="849"/>
        <w:gridCol w:w="7144"/>
        <w:gridCol w:w="11"/>
        <w:gridCol w:w="705"/>
        <w:gridCol w:w="11"/>
      </w:tblGrid>
      <w:tr w:rsidR="005D4628" w:rsidRPr="009271EF" w:rsidTr="00B265F6">
        <w:trPr>
          <w:gridAfter w:val="1"/>
          <w:wAfter w:w="11" w:type="dxa"/>
          <w:trHeight w:val="382"/>
        </w:trPr>
        <w:tc>
          <w:tcPr>
            <w:tcW w:w="849" w:type="dxa"/>
          </w:tcPr>
          <w:p w:rsidR="005D4628" w:rsidRPr="009271EF" w:rsidRDefault="005D4628" w:rsidP="005D4628">
            <w:pPr>
              <w:spacing w:line="360" w:lineRule="auto"/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7144" w:type="dxa"/>
          </w:tcPr>
          <w:p w:rsidR="005D4628" w:rsidRPr="009271EF" w:rsidRDefault="005D4628" w:rsidP="005D4628">
            <w:pPr>
              <w:spacing w:line="360" w:lineRule="auto"/>
              <w:ind w:left="81" w:right="-1"/>
              <w:rPr>
                <w:b/>
                <w:sz w:val="28"/>
                <w:szCs w:val="28"/>
              </w:rPr>
            </w:pPr>
            <w:r w:rsidRPr="009271EF">
              <w:rPr>
                <w:b/>
                <w:sz w:val="28"/>
                <w:szCs w:val="28"/>
              </w:rPr>
              <w:t xml:space="preserve">                               СОДЕРЖАНИЕ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spacing w:line="360" w:lineRule="auto"/>
              <w:ind w:right="-1"/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849" w:type="dxa"/>
          </w:tcPr>
          <w:p w:rsidR="005D4628" w:rsidRPr="009271EF" w:rsidRDefault="005D4628" w:rsidP="005D46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1.</w:t>
            </w:r>
          </w:p>
        </w:tc>
        <w:tc>
          <w:tcPr>
            <w:tcW w:w="7144" w:type="dxa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Цели и задачи дисциплины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849" w:type="dxa"/>
          </w:tcPr>
          <w:p w:rsidR="005D4628" w:rsidRPr="009271EF" w:rsidRDefault="005D4628" w:rsidP="005D46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1.1.</w:t>
            </w:r>
          </w:p>
        </w:tc>
        <w:tc>
          <w:tcPr>
            <w:tcW w:w="7144" w:type="dxa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Цель дисциплины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849" w:type="dxa"/>
          </w:tcPr>
          <w:p w:rsidR="005D4628" w:rsidRPr="009271EF" w:rsidRDefault="005D4628" w:rsidP="005D46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1.2.</w:t>
            </w:r>
          </w:p>
        </w:tc>
        <w:tc>
          <w:tcPr>
            <w:tcW w:w="7144" w:type="dxa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Задачи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849" w:type="dxa"/>
          </w:tcPr>
          <w:p w:rsidR="005D4628" w:rsidRPr="009271EF" w:rsidRDefault="005D4628" w:rsidP="005D46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2,</w:t>
            </w:r>
          </w:p>
        </w:tc>
        <w:tc>
          <w:tcPr>
            <w:tcW w:w="7144" w:type="dxa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Место дисциплины в структуре ООП ВПО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849" w:type="dxa"/>
          </w:tcPr>
          <w:p w:rsidR="005D4628" w:rsidRPr="009271EF" w:rsidRDefault="005D4628" w:rsidP="005D46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3</w:t>
            </w:r>
          </w:p>
        </w:tc>
        <w:tc>
          <w:tcPr>
            <w:tcW w:w="7144" w:type="dxa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Компетенции студента, формируемые в результате освоения дисциплины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849" w:type="dxa"/>
          </w:tcPr>
          <w:p w:rsidR="005D4628" w:rsidRPr="009271EF" w:rsidRDefault="005D4628" w:rsidP="005D46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4</w:t>
            </w:r>
          </w:p>
        </w:tc>
        <w:tc>
          <w:tcPr>
            <w:tcW w:w="7144" w:type="dxa"/>
          </w:tcPr>
          <w:p w:rsidR="005D4628" w:rsidRPr="009271EF" w:rsidRDefault="005D4628" w:rsidP="005D4628">
            <w:pPr>
              <w:spacing w:line="360" w:lineRule="auto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Структура и содержание дисциплины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849" w:type="dxa"/>
          </w:tcPr>
          <w:p w:rsidR="005D4628" w:rsidRPr="009271EF" w:rsidRDefault="005D4628" w:rsidP="005D46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4.1.</w:t>
            </w:r>
          </w:p>
        </w:tc>
        <w:tc>
          <w:tcPr>
            <w:tcW w:w="7144" w:type="dxa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Структура дисциплины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849" w:type="dxa"/>
          </w:tcPr>
          <w:p w:rsidR="005D4628" w:rsidRPr="009271EF" w:rsidRDefault="005D4628" w:rsidP="005D46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4.2.</w:t>
            </w:r>
          </w:p>
        </w:tc>
        <w:tc>
          <w:tcPr>
            <w:tcW w:w="7144" w:type="dxa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 xml:space="preserve">Матрица формируемых дисциплиной компетенций 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849" w:type="dxa"/>
          </w:tcPr>
          <w:p w:rsidR="005D4628" w:rsidRPr="009271EF" w:rsidRDefault="005D4628" w:rsidP="005D46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4.3.</w:t>
            </w:r>
          </w:p>
        </w:tc>
        <w:tc>
          <w:tcPr>
            <w:tcW w:w="7144" w:type="dxa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Содержание дисциплины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rPr>
          <w:gridAfter w:val="1"/>
          <w:wAfter w:w="11" w:type="dxa"/>
        </w:trPr>
        <w:tc>
          <w:tcPr>
            <w:tcW w:w="849" w:type="dxa"/>
          </w:tcPr>
          <w:p w:rsidR="005D4628" w:rsidRPr="009271EF" w:rsidRDefault="005D4628" w:rsidP="005D46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4.4.</w:t>
            </w:r>
          </w:p>
        </w:tc>
        <w:tc>
          <w:tcPr>
            <w:tcW w:w="7144" w:type="dxa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Содержание самостоятельной работы и формы ее контроля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c>
          <w:tcPr>
            <w:tcW w:w="849" w:type="dxa"/>
          </w:tcPr>
          <w:p w:rsidR="005D4628" w:rsidRPr="009271EF" w:rsidRDefault="005D4628" w:rsidP="005D46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5.</w:t>
            </w:r>
          </w:p>
        </w:tc>
        <w:tc>
          <w:tcPr>
            <w:tcW w:w="7155" w:type="dxa"/>
            <w:gridSpan w:val="2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Образовательные технологии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c>
          <w:tcPr>
            <w:tcW w:w="849" w:type="dxa"/>
          </w:tcPr>
          <w:p w:rsidR="005D4628" w:rsidRPr="009271EF" w:rsidRDefault="005D4628" w:rsidP="005D46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6</w:t>
            </w:r>
          </w:p>
        </w:tc>
        <w:tc>
          <w:tcPr>
            <w:tcW w:w="7155" w:type="dxa"/>
            <w:gridSpan w:val="2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Оценочные средства для текущего контроля успеваемости, промежуточной аттестации по итогам освоения дисциплины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c>
          <w:tcPr>
            <w:tcW w:w="849" w:type="dxa"/>
          </w:tcPr>
          <w:p w:rsidR="005D4628" w:rsidRPr="009271EF" w:rsidRDefault="005D4628" w:rsidP="005D4628">
            <w:pPr>
              <w:ind w:left="1197" w:firstLine="285"/>
              <w:jc w:val="center"/>
              <w:rPr>
                <w:sz w:val="28"/>
                <w:szCs w:val="28"/>
              </w:rPr>
            </w:pPr>
          </w:p>
          <w:p w:rsidR="005D4628" w:rsidRPr="009271EF" w:rsidRDefault="005D4628" w:rsidP="005D4628">
            <w:pPr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7.</w:t>
            </w:r>
          </w:p>
        </w:tc>
        <w:tc>
          <w:tcPr>
            <w:tcW w:w="7155" w:type="dxa"/>
            <w:gridSpan w:val="2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 xml:space="preserve">Учебно-методическое и информационное обеспечение </w:t>
            </w:r>
          </w:p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дисциплины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c>
          <w:tcPr>
            <w:tcW w:w="849" w:type="dxa"/>
          </w:tcPr>
          <w:p w:rsidR="005D4628" w:rsidRPr="009271EF" w:rsidRDefault="005D4628" w:rsidP="005D4628">
            <w:pPr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7.1.</w:t>
            </w:r>
          </w:p>
        </w:tc>
        <w:tc>
          <w:tcPr>
            <w:tcW w:w="7155" w:type="dxa"/>
            <w:gridSpan w:val="2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Основная литература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c>
          <w:tcPr>
            <w:tcW w:w="849" w:type="dxa"/>
          </w:tcPr>
          <w:p w:rsidR="005D4628" w:rsidRPr="009271EF" w:rsidRDefault="005D4628" w:rsidP="005D46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7.2.</w:t>
            </w:r>
          </w:p>
        </w:tc>
        <w:tc>
          <w:tcPr>
            <w:tcW w:w="7155" w:type="dxa"/>
            <w:gridSpan w:val="2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Дополнительная литература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c>
          <w:tcPr>
            <w:tcW w:w="849" w:type="dxa"/>
          </w:tcPr>
          <w:p w:rsidR="005D4628" w:rsidRPr="009271EF" w:rsidRDefault="005D4628" w:rsidP="005D46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7.3.</w:t>
            </w:r>
          </w:p>
        </w:tc>
        <w:tc>
          <w:tcPr>
            <w:tcW w:w="7155" w:type="dxa"/>
            <w:gridSpan w:val="2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Интернет-ресурсы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5D4628" w:rsidRPr="009271EF" w:rsidTr="00B265F6">
        <w:tblPrEx>
          <w:tblLook w:val="01E0" w:firstRow="1" w:lastRow="1" w:firstColumn="1" w:lastColumn="1" w:noHBand="0" w:noVBand="0"/>
        </w:tblPrEx>
        <w:tc>
          <w:tcPr>
            <w:tcW w:w="849" w:type="dxa"/>
          </w:tcPr>
          <w:p w:rsidR="005D4628" w:rsidRPr="009271EF" w:rsidRDefault="005D4628" w:rsidP="005D462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8.</w:t>
            </w:r>
          </w:p>
        </w:tc>
        <w:tc>
          <w:tcPr>
            <w:tcW w:w="7155" w:type="dxa"/>
            <w:gridSpan w:val="2"/>
          </w:tcPr>
          <w:p w:rsidR="005D4628" w:rsidRPr="009271EF" w:rsidRDefault="005D4628" w:rsidP="005D4628">
            <w:pPr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>Материально-техническое обеспечение дисциплины</w:t>
            </w:r>
          </w:p>
        </w:tc>
        <w:tc>
          <w:tcPr>
            <w:tcW w:w="716" w:type="dxa"/>
            <w:gridSpan w:val="2"/>
          </w:tcPr>
          <w:p w:rsidR="005D4628" w:rsidRPr="009271EF" w:rsidRDefault="005D4628" w:rsidP="005D4628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5D4628" w:rsidRDefault="005D4628" w:rsidP="00B30544">
      <w:pPr>
        <w:jc w:val="center"/>
      </w:pPr>
    </w:p>
    <w:p w:rsidR="00B30544" w:rsidRDefault="00B30544" w:rsidP="00B30544">
      <w:pPr>
        <w:jc w:val="center"/>
      </w:pPr>
    </w:p>
    <w:p w:rsidR="00B30544" w:rsidRDefault="00B30544" w:rsidP="004B149A">
      <w:pPr>
        <w:jc w:val="center"/>
        <w:rPr>
          <w:sz w:val="28"/>
          <w:szCs w:val="28"/>
        </w:rPr>
      </w:pPr>
    </w:p>
    <w:p w:rsidR="004B149A" w:rsidRDefault="004B149A" w:rsidP="004B149A">
      <w:pPr>
        <w:jc w:val="center"/>
      </w:pPr>
    </w:p>
    <w:p w:rsidR="00B30544" w:rsidRDefault="00B30544" w:rsidP="004B149A">
      <w:pPr>
        <w:jc w:val="center"/>
        <w:rPr>
          <w:b/>
          <w:sz w:val="28"/>
          <w:szCs w:val="28"/>
        </w:rPr>
      </w:pPr>
    </w:p>
    <w:p w:rsidR="00B30544" w:rsidRDefault="00B30544" w:rsidP="004B149A">
      <w:pPr>
        <w:jc w:val="center"/>
        <w:rPr>
          <w:b/>
          <w:sz w:val="28"/>
          <w:szCs w:val="28"/>
        </w:rPr>
      </w:pPr>
    </w:p>
    <w:p w:rsidR="00B30544" w:rsidRDefault="00B30544" w:rsidP="004B149A">
      <w:pPr>
        <w:jc w:val="center"/>
        <w:rPr>
          <w:b/>
          <w:sz w:val="28"/>
          <w:szCs w:val="28"/>
        </w:rPr>
      </w:pPr>
    </w:p>
    <w:p w:rsidR="00B30544" w:rsidRDefault="00B30544" w:rsidP="004B149A">
      <w:pPr>
        <w:jc w:val="center"/>
        <w:rPr>
          <w:b/>
          <w:sz w:val="28"/>
          <w:szCs w:val="28"/>
        </w:rPr>
      </w:pPr>
    </w:p>
    <w:p w:rsidR="00B30544" w:rsidRDefault="00B30544" w:rsidP="004B149A">
      <w:pPr>
        <w:jc w:val="center"/>
        <w:rPr>
          <w:b/>
          <w:sz w:val="28"/>
          <w:szCs w:val="28"/>
        </w:rPr>
      </w:pPr>
    </w:p>
    <w:p w:rsidR="00B30544" w:rsidRDefault="00B30544" w:rsidP="004B149A">
      <w:pPr>
        <w:jc w:val="center"/>
        <w:rPr>
          <w:b/>
          <w:sz w:val="28"/>
          <w:szCs w:val="28"/>
        </w:rPr>
      </w:pPr>
    </w:p>
    <w:p w:rsidR="006F4E89" w:rsidRDefault="006F4E89" w:rsidP="004B149A">
      <w:pPr>
        <w:jc w:val="center"/>
        <w:rPr>
          <w:b/>
          <w:sz w:val="28"/>
          <w:szCs w:val="28"/>
        </w:rPr>
      </w:pPr>
    </w:p>
    <w:p w:rsidR="00B30544" w:rsidRDefault="00B30544" w:rsidP="004B149A">
      <w:pPr>
        <w:jc w:val="center"/>
        <w:rPr>
          <w:b/>
          <w:sz w:val="28"/>
          <w:szCs w:val="28"/>
        </w:rPr>
      </w:pPr>
    </w:p>
    <w:p w:rsidR="00091797" w:rsidRDefault="00091797" w:rsidP="00B16F57">
      <w:pPr>
        <w:jc w:val="both"/>
        <w:rPr>
          <w:b/>
          <w:sz w:val="28"/>
          <w:szCs w:val="28"/>
        </w:rPr>
      </w:pPr>
    </w:p>
    <w:p w:rsidR="00B265F6" w:rsidRDefault="00B265F6" w:rsidP="00B16F57">
      <w:pPr>
        <w:jc w:val="both"/>
        <w:rPr>
          <w:b/>
          <w:sz w:val="28"/>
          <w:szCs w:val="28"/>
        </w:rPr>
      </w:pPr>
    </w:p>
    <w:p w:rsidR="00B265F6" w:rsidRDefault="00B265F6" w:rsidP="00B16F57">
      <w:pPr>
        <w:jc w:val="both"/>
        <w:rPr>
          <w:b/>
          <w:sz w:val="28"/>
          <w:szCs w:val="28"/>
        </w:rPr>
      </w:pPr>
    </w:p>
    <w:p w:rsidR="00B265F6" w:rsidRDefault="00B265F6" w:rsidP="00B16F57">
      <w:pPr>
        <w:jc w:val="both"/>
        <w:rPr>
          <w:b/>
          <w:sz w:val="28"/>
          <w:szCs w:val="28"/>
        </w:rPr>
      </w:pPr>
    </w:p>
    <w:p w:rsidR="00B265F6" w:rsidRDefault="00B265F6" w:rsidP="00B16F57">
      <w:pPr>
        <w:jc w:val="both"/>
        <w:rPr>
          <w:b/>
          <w:sz w:val="28"/>
          <w:szCs w:val="28"/>
        </w:rPr>
      </w:pPr>
    </w:p>
    <w:p w:rsidR="00B16F57" w:rsidRDefault="00B16F57" w:rsidP="00B16F57">
      <w:pPr>
        <w:jc w:val="both"/>
        <w:rPr>
          <w:b/>
          <w:sz w:val="28"/>
          <w:szCs w:val="28"/>
        </w:rPr>
      </w:pPr>
    </w:p>
    <w:p w:rsidR="00091797" w:rsidRDefault="00091797" w:rsidP="00091797">
      <w:pPr>
        <w:pStyle w:val="1"/>
        <w:tabs>
          <w:tab w:val="clear" w:pos="720"/>
          <w:tab w:val="left" w:pos="360"/>
        </w:tabs>
        <w:ind w:left="0" w:firstLine="0"/>
      </w:pPr>
      <w:r>
        <w:lastRenderedPageBreak/>
        <w:t>1.Цели и задачи дисциплины.</w:t>
      </w:r>
    </w:p>
    <w:p w:rsidR="00091797" w:rsidRPr="006940C7" w:rsidRDefault="00091797" w:rsidP="00091797">
      <w:pPr>
        <w:pStyle w:val="21"/>
        <w:numPr>
          <w:ilvl w:val="1"/>
          <w:numId w:val="7"/>
        </w:numPr>
        <w:tabs>
          <w:tab w:val="clear" w:pos="360"/>
          <w:tab w:val="left" w:pos="720"/>
        </w:tabs>
        <w:ind w:left="720" w:hanging="720"/>
        <w:jc w:val="both"/>
        <w:rPr>
          <w:b/>
        </w:rPr>
      </w:pPr>
      <w:proofErr w:type="spellStart"/>
      <w:r w:rsidRPr="006940C7">
        <w:rPr>
          <w:b/>
        </w:rPr>
        <w:t>Цели</w:t>
      </w:r>
      <w:proofErr w:type="spellEnd"/>
      <w:r w:rsidRPr="006940C7">
        <w:rPr>
          <w:b/>
        </w:rPr>
        <w:t>:</w:t>
      </w:r>
    </w:p>
    <w:p w:rsidR="00091797" w:rsidRPr="007178FE" w:rsidRDefault="00091797" w:rsidP="00091797">
      <w:pPr>
        <w:widowControl w:val="0"/>
        <w:jc w:val="both"/>
        <w:rPr>
          <w:sz w:val="28"/>
        </w:rPr>
      </w:pPr>
      <w:r>
        <w:rPr>
          <w:sz w:val="28"/>
        </w:rPr>
        <w:t xml:space="preserve">- </w:t>
      </w:r>
      <w:r w:rsidR="001B20EF">
        <w:rPr>
          <w:sz w:val="28"/>
        </w:rPr>
        <w:t>Ф</w:t>
      </w:r>
      <w:r w:rsidRPr="007178FE">
        <w:rPr>
          <w:sz w:val="28"/>
        </w:rPr>
        <w:t>ормирование профессионально-педагогических знаний и умений, навыков по методике обучения упр</w:t>
      </w:r>
      <w:r>
        <w:rPr>
          <w:sz w:val="28"/>
        </w:rPr>
        <w:t>ажнениям тяжелой атлетики и атлетической гимнастики</w:t>
      </w:r>
      <w:r w:rsidRPr="007178FE">
        <w:rPr>
          <w:sz w:val="28"/>
        </w:rPr>
        <w:t>, необходимым для самостоятельной работы в различных звеньях государственной системы физического воспитания.</w:t>
      </w:r>
    </w:p>
    <w:p w:rsidR="00091797" w:rsidRPr="007178FE" w:rsidRDefault="001B20EF" w:rsidP="00091797">
      <w:pPr>
        <w:widowControl w:val="0"/>
        <w:jc w:val="both"/>
        <w:rPr>
          <w:sz w:val="28"/>
        </w:rPr>
      </w:pPr>
      <w:r>
        <w:rPr>
          <w:sz w:val="28"/>
        </w:rPr>
        <w:t>- П</w:t>
      </w:r>
      <w:r w:rsidR="00091797" w:rsidRPr="007178FE">
        <w:rPr>
          <w:sz w:val="28"/>
        </w:rPr>
        <w:t xml:space="preserve">одготовить преподавателей и тренеров по </w:t>
      </w:r>
      <w:r w:rsidR="00D346A2">
        <w:rPr>
          <w:sz w:val="28"/>
        </w:rPr>
        <w:t>тяжелой атлетике</w:t>
      </w:r>
      <w:r w:rsidR="00091797" w:rsidRPr="007178FE">
        <w:rPr>
          <w:sz w:val="28"/>
        </w:rPr>
        <w:t xml:space="preserve"> </w:t>
      </w:r>
      <w:r w:rsidR="00091797">
        <w:rPr>
          <w:sz w:val="28"/>
        </w:rPr>
        <w:t xml:space="preserve">и </w:t>
      </w:r>
      <w:r w:rsidR="00091797" w:rsidRPr="007178FE">
        <w:rPr>
          <w:sz w:val="28"/>
        </w:rPr>
        <w:t>атлетической гимнастике</w:t>
      </w:r>
      <w:r>
        <w:rPr>
          <w:sz w:val="28"/>
        </w:rPr>
        <w:t xml:space="preserve"> для</w:t>
      </w:r>
      <w:r w:rsidR="00091797" w:rsidRPr="007178FE">
        <w:rPr>
          <w:sz w:val="28"/>
        </w:rPr>
        <w:t xml:space="preserve"> работы в спортивных школах и приобрести практические навыки для развития физических качеств: силы, гибкости, ловкости и силовой выносливости.</w:t>
      </w:r>
    </w:p>
    <w:p w:rsidR="00091797" w:rsidRPr="006940C7" w:rsidRDefault="00091797" w:rsidP="00091797">
      <w:pPr>
        <w:widowControl w:val="0"/>
        <w:numPr>
          <w:ilvl w:val="1"/>
          <w:numId w:val="7"/>
        </w:numPr>
        <w:tabs>
          <w:tab w:val="clear" w:pos="360"/>
          <w:tab w:val="left" w:pos="720"/>
        </w:tabs>
        <w:suppressAutoHyphens/>
        <w:ind w:left="720" w:hanging="720"/>
        <w:jc w:val="both"/>
        <w:rPr>
          <w:b/>
          <w:sz w:val="28"/>
        </w:rPr>
      </w:pPr>
      <w:r w:rsidRPr="006940C7">
        <w:rPr>
          <w:b/>
          <w:sz w:val="28"/>
        </w:rPr>
        <w:t>Задачи:</w:t>
      </w:r>
    </w:p>
    <w:p w:rsidR="00091797" w:rsidRDefault="00091797" w:rsidP="00091797">
      <w:pPr>
        <w:widowControl w:val="0"/>
        <w:tabs>
          <w:tab w:val="left" w:pos="360"/>
        </w:tabs>
        <w:jc w:val="both"/>
        <w:rPr>
          <w:sz w:val="28"/>
        </w:rPr>
      </w:pPr>
      <w:r>
        <w:rPr>
          <w:sz w:val="28"/>
        </w:rPr>
        <w:t xml:space="preserve">- </w:t>
      </w:r>
      <w:r w:rsidRPr="007178FE">
        <w:rPr>
          <w:sz w:val="28"/>
        </w:rPr>
        <w:t xml:space="preserve">Освоить методики обучения упражнениями </w:t>
      </w:r>
      <w:r>
        <w:rPr>
          <w:sz w:val="28"/>
        </w:rPr>
        <w:t>тяжелой атлетики и</w:t>
      </w:r>
      <w:r w:rsidRPr="007178FE">
        <w:rPr>
          <w:sz w:val="28"/>
        </w:rPr>
        <w:t xml:space="preserve"> атлетической гимнастики с учетом возрастных и половых особенностей</w:t>
      </w:r>
    </w:p>
    <w:p w:rsidR="00091797" w:rsidRPr="007178FE" w:rsidRDefault="00091797" w:rsidP="00091797">
      <w:pPr>
        <w:widowControl w:val="0"/>
        <w:tabs>
          <w:tab w:val="left" w:pos="360"/>
        </w:tabs>
        <w:jc w:val="both"/>
        <w:rPr>
          <w:sz w:val="28"/>
        </w:rPr>
      </w:pPr>
      <w:r>
        <w:rPr>
          <w:sz w:val="28"/>
        </w:rPr>
        <w:t xml:space="preserve">- </w:t>
      </w:r>
      <w:r w:rsidRPr="007178FE">
        <w:rPr>
          <w:sz w:val="28"/>
        </w:rPr>
        <w:t xml:space="preserve">Приобрести необходимых знаний по организации обучения и тренировки упражнениям </w:t>
      </w:r>
      <w:r>
        <w:rPr>
          <w:sz w:val="28"/>
        </w:rPr>
        <w:t>тяжелой атлетики</w:t>
      </w:r>
      <w:r w:rsidRPr="007178FE">
        <w:rPr>
          <w:sz w:val="28"/>
        </w:rPr>
        <w:t xml:space="preserve"> </w:t>
      </w:r>
      <w:r>
        <w:rPr>
          <w:sz w:val="28"/>
        </w:rPr>
        <w:t xml:space="preserve">и </w:t>
      </w:r>
      <w:r w:rsidRPr="007178FE">
        <w:rPr>
          <w:sz w:val="28"/>
        </w:rPr>
        <w:t>атлетической гимнастики</w:t>
      </w:r>
      <w:r>
        <w:rPr>
          <w:sz w:val="28"/>
        </w:rPr>
        <w:t xml:space="preserve"> </w:t>
      </w:r>
      <w:r w:rsidRPr="007178FE">
        <w:rPr>
          <w:sz w:val="28"/>
        </w:rPr>
        <w:t>в общеобразовательных школах, СДЮШОР, специальных учебных заведениях.</w:t>
      </w:r>
    </w:p>
    <w:p w:rsidR="00091797" w:rsidRPr="007178FE" w:rsidRDefault="00091797" w:rsidP="00091797">
      <w:pPr>
        <w:widowControl w:val="0"/>
        <w:tabs>
          <w:tab w:val="left" w:pos="360"/>
        </w:tabs>
        <w:jc w:val="both"/>
        <w:rPr>
          <w:sz w:val="28"/>
        </w:rPr>
      </w:pPr>
      <w:r>
        <w:rPr>
          <w:sz w:val="28"/>
        </w:rPr>
        <w:t xml:space="preserve">- </w:t>
      </w:r>
      <w:r w:rsidRPr="007178FE">
        <w:rPr>
          <w:sz w:val="28"/>
        </w:rPr>
        <w:t>Приобрести практические навыки для развития физических качеств: силы, быстроты, гибкости, ловкости, силовой выносливости.</w:t>
      </w:r>
    </w:p>
    <w:p w:rsidR="00091797" w:rsidRDefault="00091797" w:rsidP="00091797">
      <w:pPr>
        <w:widowControl w:val="0"/>
        <w:tabs>
          <w:tab w:val="left" w:pos="720"/>
        </w:tabs>
        <w:jc w:val="both"/>
        <w:rPr>
          <w:sz w:val="28"/>
        </w:rPr>
      </w:pPr>
    </w:p>
    <w:p w:rsidR="003905E2" w:rsidRDefault="003905E2" w:rsidP="003905E2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Мес</w:t>
      </w:r>
      <w:r w:rsidR="006533CC">
        <w:rPr>
          <w:b/>
          <w:sz w:val="28"/>
          <w:szCs w:val="28"/>
        </w:rPr>
        <w:t>то дисциплины в структуре ООП В</w:t>
      </w:r>
      <w:r>
        <w:rPr>
          <w:b/>
          <w:sz w:val="28"/>
          <w:szCs w:val="28"/>
        </w:rPr>
        <w:t>О</w:t>
      </w:r>
    </w:p>
    <w:p w:rsidR="003905E2" w:rsidRDefault="003905E2" w:rsidP="003905E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2.1. Учебная дисциплина </w:t>
      </w:r>
      <w:r w:rsidR="00A456FB" w:rsidRPr="00606377">
        <w:rPr>
          <w:b/>
          <w:sz w:val="28"/>
        </w:rPr>
        <w:t>силовые виды спорта</w:t>
      </w:r>
      <w:r w:rsidR="00A456FB" w:rsidRPr="00606377">
        <w:rPr>
          <w:sz w:val="32"/>
          <w:szCs w:val="28"/>
        </w:rPr>
        <w:t xml:space="preserve"> </w:t>
      </w:r>
      <w:r>
        <w:rPr>
          <w:sz w:val="28"/>
          <w:szCs w:val="28"/>
        </w:rPr>
        <w:t>(</w:t>
      </w:r>
      <w:r w:rsidR="00B276AC">
        <w:rPr>
          <w:sz w:val="28"/>
          <w:szCs w:val="28"/>
        </w:rPr>
        <w:t>Б1.В.ДВ.5</w:t>
      </w:r>
      <w:r>
        <w:rPr>
          <w:sz w:val="28"/>
          <w:szCs w:val="28"/>
        </w:rPr>
        <w:t xml:space="preserve">) относится к </w:t>
      </w:r>
      <w:r w:rsidR="00606377">
        <w:rPr>
          <w:sz w:val="28"/>
          <w:szCs w:val="28"/>
        </w:rPr>
        <w:t>вариативной части</w:t>
      </w:r>
      <w:r>
        <w:rPr>
          <w:sz w:val="28"/>
          <w:szCs w:val="28"/>
        </w:rPr>
        <w:t xml:space="preserve"> </w:t>
      </w:r>
      <w:r w:rsidR="00B276AC">
        <w:rPr>
          <w:sz w:val="28"/>
          <w:szCs w:val="28"/>
        </w:rPr>
        <w:t xml:space="preserve">первого блока </w:t>
      </w:r>
      <w:r>
        <w:rPr>
          <w:sz w:val="28"/>
          <w:szCs w:val="28"/>
        </w:rPr>
        <w:t>ООП</w:t>
      </w:r>
      <w:r>
        <w:rPr>
          <w:color w:val="000000"/>
          <w:sz w:val="28"/>
          <w:szCs w:val="28"/>
        </w:rPr>
        <w:t xml:space="preserve">. </w:t>
      </w:r>
    </w:p>
    <w:p w:rsidR="003905E2" w:rsidRPr="00B129CF" w:rsidRDefault="003905E2" w:rsidP="003905E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Для изучения данной дисциплины необходимы знания, умения и компетенции, формируемые предшествующими дисциплинами: </w:t>
      </w:r>
    </w:p>
    <w:p w:rsidR="00B265F6" w:rsidRDefault="003905E2" w:rsidP="003905E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F7F5F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курс - </w:t>
      </w:r>
      <w:r w:rsidR="00B265F6">
        <w:rPr>
          <w:color w:val="000000"/>
          <w:sz w:val="28"/>
          <w:szCs w:val="28"/>
        </w:rPr>
        <w:t xml:space="preserve">анатомия человека, история </w:t>
      </w:r>
    </w:p>
    <w:p w:rsidR="003905E2" w:rsidRDefault="003905E2" w:rsidP="003905E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 курс – </w:t>
      </w:r>
      <w:r w:rsidR="00B265F6">
        <w:rPr>
          <w:color w:val="000000"/>
          <w:sz w:val="28"/>
          <w:szCs w:val="28"/>
        </w:rPr>
        <w:t>педагогика ФК</w:t>
      </w:r>
      <w:r w:rsidR="00B276AC">
        <w:rPr>
          <w:color w:val="000000"/>
          <w:sz w:val="28"/>
          <w:szCs w:val="28"/>
        </w:rPr>
        <w:t>, биомеханика двигательной деятельности</w:t>
      </w:r>
    </w:p>
    <w:p w:rsidR="003905E2" w:rsidRDefault="00B265F6" w:rsidP="003905E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курс –</w:t>
      </w:r>
      <w:r w:rsidR="003905E2">
        <w:rPr>
          <w:color w:val="000000"/>
          <w:sz w:val="28"/>
          <w:szCs w:val="28"/>
        </w:rPr>
        <w:t xml:space="preserve"> биохимия</w:t>
      </w:r>
      <w:r>
        <w:rPr>
          <w:color w:val="000000"/>
          <w:sz w:val="28"/>
          <w:szCs w:val="28"/>
        </w:rPr>
        <w:t xml:space="preserve"> спорта</w:t>
      </w:r>
    </w:p>
    <w:p w:rsidR="003905E2" w:rsidRDefault="003905E2" w:rsidP="003905E2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2.3. Перечень последующих учебных дисциплин, для которых освоение дисциплины</w:t>
      </w:r>
      <w:r w:rsidRPr="00036E47">
        <w:rPr>
          <w:sz w:val="28"/>
          <w:szCs w:val="28"/>
        </w:rPr>
        <w:t xml:space="preserve"> </w:t>
      </w:r>
      <w:r w:rsidR="00A456FB" w:rsidRPr="00606377">
        <w:rPr>
          <w:b/>
          <w:sz w:val="28"/>
        </w:rPr>
        <w:t>силовые виды спорта</w:t>
      </w:r>
      <w:r w:rsidR="00A456FB" w:rsidRPr="00606377">
        <w:rPr>
          <w:sz w:val="32"/>
          <w:szCs w:val="28"/>
        </w:rPr>
        <w:t xml:space="preserve"> </w:t>
      </w:r>
      <w:r>
        <w:rPr>
          <w:sz w:val="28"/>
          <w:szCs w:val="28"/>
        </w:rPr>
        <w:t>необходимо как предшествующее: ППМ, технология спортивной тренировки ИВС</w:t>
      </w:r>
    </w:p>
    <w:p w:rsidR="003905E2" w:rsidRDefault="003905E2" w:rsidP="003905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Компетенции студента, формируемые в результате освоения дисциплины</w:t>
      </w:r>
      <w:r>
        <w:rPr>
          <w:sz w:val="28"/>
          <w:szCs w:val="28"/>
        </w:rPr>
        <w:t xml:space="preserve"> </w:t>
      </w:r>
      <w:r w:rsidR="00A456FB" w:rsidRPr="00606377">
        <w:rPr>
          <w:b/>
          <w:sz w:val="28"/>
        </w:rPr>
        <w:t>силовые виды спорта</w:t>
      </w:r>
      <w:r w:rsidRPr="00036E47">
        <w:rPr>
          <w:b/>
          <w:sz w:val="28"/>
          <w:szCs w:val="28"/>
        </w:rPr>
        <w:t>:</w:t>
      </w:r>
    </w:p>
    <w:p w:rsidR="003905E2" w:rsidRDefault="003905E2" w:rsidP="003905E2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Процесс изучения дисциплины направлен на формирование следующих профессиональных (</w:t>
      </w:r>
      <w:r w:rsidR="00B276AC">
        <w:rPr>
          <w:sz w:val="28"/>
          <w:szCs w:val="28"/>
        </w:rPr>
        <w:t>О</w:t>
      </w:r>
      <w:r>
        <w:rPr>
          <w:sz w:val="28"/>
          <w:szCs w:val="28"/>
        </w:rPr>
        <w:t>ПК) компетенций:</w:t>
      </w:r>
    </w:p>
    <w:p w:rsidR="003905E2" w:rsidRPr="00A456FB" w:rsidRDefault="00B276AC" w:rsidP="00A456FB">
      <w:pPr>
        <w:pStyle w:val="a6"/>
        <w:numPr>
          <w:ilvl w:val="0"/>
          <w:numId w:val="38"/>
        </w:numPr>
        <w:jc w:val="both"/>
        <w:rPr>
          <w:sz w:val="28"/>
          <w:szCs w:val="28"/>
        </w:rPr>
      </w:pPr>
      <w:r w:rsidRPr="00B276AC">
        <w:rPr>
          <w:sz w:val="28"/>
          <w:szCs w:val="28"/>
        </w:rPr>
        <w:t>способностью оценивать физические способности и функциональное состояние обучающихся, технику выполнения физических упражнений</w:t>
      </w:r>
      <w:r w:rsidR="00A456FB" w:rsidRPr="00A456FB">
        <w:rPr>
          <w:sz w:val="28"/>
          <w:szCs w:val="28"/>
        </w:rPr>
        <w:t xml:space="preserve"> (</w:t>
      </w:r>
      <w:r>
        <w:rPr>
          <w:sz w:val="28"/>
          <w:szCs w:val="28"/>
        </w:rPr>
        <w:t>ОПК-5</w:t>
      </w:r>
      <w:r w:rsidR="00A456FB" w:rsidRPr="00A456FB">
        <w:rPr>
          <w:sz w:val="28"/>
          <w:szCs w:val="28"/>
        </w:rPr>
        <w:t>);</w:t>
      </w:r>
    </w:p>
    <w:p w:rsidR="00B276AC" w:rsidRPr="00B276AC" w:rsidRDefault="00B276AC" w:rsidP="00B276AC">
      <w:pPr>
        <w:pStyle w:val="a6"/>
        <w:ind w:left="928"/>
        <w:jc w:val="both"/>
        <w:rPr>
          <w:b/>
          <w:sz w:val="28"/>
          <w:szCs w:val="28"/>
        </w:rPr>
      </w:pPr>
    </w:p>
    <w:p w:rsidR="003905E2" w:rsidRPr="00B276AC" w:rsidRDefault="003905E2" w:rsidP="00B276AC">
      <w:pPr>
        <w:jc w:val="both"/>
        <w:rPr>
          <w:b/>
          <w:sz w:val="28"/>
          <w:szCs w:val="28"/>
        </w:rPr>
      </w:pPr>
      <w:r w:rsidRPr="00B276AC">
        <w:rPr>
          <w:b/>
          <w:sz w:val="28"/>
          <w:szCs w:val="28"/>
        </w:rPr>
        <w:t xml:space="preserve">В результате освоения дисциплины </w:t>
      </w:r>
      <w:r w:rsidR="00A456FB" w:rsidRPr="00B276AC">
        <w:rPr>
          <w:b/>
          <w:sz w:val="28"/>
        </w:rPr>
        <w:t>силовые виды спорта</w:t>
      </w:r>
      <w:r w:rsidRPr="00B276AC">
        <w:rPr>
          <w:b/>
          <w:sz w:val="28"/>
          <w:szCs w:val="28"/>
        </w:rPr>
        <w:t xml:space="preserve"> студент должен:</w:t>
      </w:r>
    </w:p>
    <w:p w:rsidR="00091797" w:rsidRDefault="00091797" w:rsidP="00091797">
      <w:pPr>
        <w:jc w:val="both"/>
        <w:rPr>
          <w:b/>
          <w:sz w:val="28"/>
        </w:rPr>
      </w:pPr>
      <w:r>
        <w:rPr>
          <w:b/>
          <w:sz w:val="28"/>
        </w:rPr>
        <w:t>Знать:</w:t>
      </w:r>
    </w:p>
    <w:p w:rsidR="00091797" w:rsidRPr="007178FE" w:rsidRDefault="00091797" w:rsidP="00091797">
      <w:pPr>
        <w:widowControl w:val="0"/>
        <w:tabs>
          <w:tab w:val="left" w:pos="360"/>
        </w:tabs>
        <w:jc w:val="both"/>
        <w:rPr>
          <w:sz w:val="28"/>
        </w:rPr>
      </w:pPr>
      <w:r>
        <w:rPr>
          <w:sz w:val="28"/>
        </w:rPr>
        <w:t xml:space="preserve">- </w:t>
      </w:r>
      <w:r w:rsidR="001B20EF">
        <w:rPr>
          <w:sz w:val="28"/>
        </w:rPr>
        <w:t>И</w:t>
      </w:r>
      <w:r w:rsidRPr="007178FE">
        <w:rPr>
          <w:sz w:val="28"/>
        </w:rPr>
        <w:t xml:space="preserve">сторию развития </w:t>
      </w:r>
      <w:r>
        <w:rPr>
          <w:sz w:val="28"/>
        </w:rPr>
        <w:t>тяжелой атлетики и</w:t>
      </w:r>
      <w:r w:rsidRPr="007178FE">
        <w:rPr>
          <w:sz w:val="28"/>
        </w:rPr>
        <w:t xml:space="preserve"> атлетической гимнастики</w:t>
      </w:r>
      <w:r>
        <w:rPr>
          <w:sz w:val="28"/>
        </w:rPr>
        <w:t xml:space="preserve"> </w:t>
      </w:r>
    </w:p>
    <w:p w:rsidR="00091797" w:rsidRDefault="001B20EF" w:rsidP="00091797">
      <w:pPr>
        <w:widowControl w:val="0"/>
        <w:tabs>
          <w:tab w:val="left" w:pos="360"/>
        </w:tabs>
        <w:jc w:val="both"/>
        <w:rPr>
          <w:sz w:val="28"/>
        </w:rPr>
      </w:pPr>
      <w:r>
        <w:rPr>
          <w:sz w:val="28"/>
        </w:rPr>
        <w:t>- Т</w:t>
      </w:r>
      <w:r w:rsidR="00091797">
        <w:rPr>
          <w:sz w:val="28"/>
        </w:rPr>
        <w:t>ехнику выполнения упражнений</w:t>
      </w:r>
    </w:p>
    <w:p w:rsidR="00091797" w:rsidRDefault="001B20EF" w:rsidP="00091797">
      <w:pPr>
        <w:widowControl w:val="0"/>
        <w:tabs>
          <w:tab w:val="left" w:pos="360"/>
        </w:tabs>
        <w:jc w:val="both"/>
        <w:rPr>
          <w:sz w:val="28"/>
        </w:rPr>
      </w:pPr>
      <w:r>
        <w:rPr>
          <w:sz w:val="28"/>
        </w:rPr>
        <w:t>- О</w:t>
      </w:r>
      <w:r w:rsidR="00091797">
        <w:rPr>
          <w:sz w:val="28"/>
        </w:rPr>
        <w:t>собенности методики обучения и тренировки</w:t>
      </w:r>
    </w:p>
    <w:p w:rsidR="00091797" w:rsidRPr="007178FE" w:rsidRDefault="00091797" w:rsidP="00091797">
      <w:pPr>
        <w:widowControl w:val="0"/>
        <w:tabs>
          <w:tab w:val="left" w:pos="360"/>
        </w:tabs>
        <w:jc w:val="both"/>
        <w:rPr>
          <w:sz w:val="28"/>
        </w:rPr>
      </w:pPr>
      <w:r>
        <w:rPr>
          <w:sz w:val="28"/>
        </w:rPr>
        <w:lastRenderedPageBreak/>
        <w:t xml:space="preserve">- </w:t>
      </w:r>
      <w:r w:rsidR="001B20EF">
        <w:rPr>
          <w:sz w:val="28"/>
        </w:rPr>
        <w:t>Р</w:t>
      </w:r>
      <w:r w:rsidRPr="007178FE">
        <w:rPr>
          <w:sz w:val="28"/>
        </w:rPr>
        <w:t>ежим питания и личная гигиена, контроль и самоконтроль</w:t>
      </w:r>
    </w:p>
    <w:p w:rsidR="00091797" w:rsidRPr="007178FE" w:rsidRDefault="00091797" w:rsidP="00091797">
      <w:pPr>
        <w:widowControl w:val="0"/>
        <w:tabs>
          <w:tab w:val="left" w:pos="360"/>
        </w:tabs>
        <w:jc w:val="both"/>
        <w:rPr>
          <w:sz w:val="28"/>
        </w:rPr>
      </w:pPr>
      <w:r>
        <w:rPr>
          <w:sz w:val="28"/>
        </w:rPr>
        <w:t xml:space="preserve">- </w:t>
      </w:r>
      <w:r w:rsidR="001B20EF">
        <w:rPr>
          <w:sz w:val="28"/>
        </w:rPr>
        <w:t>О</w:t>
      </w:r>
      <w:r w:rsidRPr="007178FE">
        <w:rPr>
          <w:sz w:val="28"/>
        </w:rPr>
        <w:t xml:space="preserve">рганизация проведения соревнований и правила соревнований по </w:t>
      </w:r>
      <w:r w:rsidR="003905E2">
        <w:rPr>
          <w:sz w:val="28"/>
        </w:rPr>
        <w:t>тяжелой атлетики и</w:t>
      </w:r>
      <w:r w:rsidR="003905E2" w:rsidRPr="007178FE">
        <w:rPr>
          <w:sz w:val="28"/>
        </w:rPr>
        <w:t xml:space="preserve"> </w:t>
      </w:r>
      <w:r w:rsidRPr="007178FE">
        <w:rPr>
          <w:sz w:val="28"/>
        </w:rPr>
        <w:t>атлетической гимнастике</w:t>
      </w:r>
    </w:p>
    <w:p w:rsidR="00091797" w:rsidRDefault="001B20EF" w:rsidP="00091797">
      <w:pPr>
        <w:jc w:val="both"/>
        <w:rPr>
          <w:b/>
          <w:sz w:val="28"/>
        </w:rPr>
      </w:pPr>
      <w:r>
        <w:rPr>
          <w:b/>
          <w:sz w:val="28"/>
        </w:rPr>
        <w:t>У</w:t>
      </w:r>
      <w:r w:rsidR="00091797">
        <w:rPr>
          <w:b/>
          <w:sz w:val="28"/>
        </w:rPr>
        <w:t>меть:</w:t>
      </w:r>
    </w:p>
    <w:p w:rsidR="00091797" w:rsidRPr="007178FE" w:rsidRDefault="001B20EF" w:rsidP="00091797">
      <w:pPr>
        <w:widowControl w:val="0"/>
        <w:jc w:val="both"/>
        <w:rPr>
          <w:sz w:val="28"/>
        </w:rPr>
      </w:pPr>
      <w:r>
        <w:rPr>
          <w:sz w:val="28"/>
        </w:rPr>
        <w:t>- Т</w:t>
      </w:r>
      <w:r w:rsidR="00091797" w:rsidRPr="007178FE">
        <w:rPr>
          <w:sz w:val="28"/>
        </w:rPr>
        <w:t xml:space="preserve">ехнически правильно выполнять все упражнения </w:t>
      </w:r>
      <w:r w:rsidR="00091797">
        <w:rPr>
          <w:sz w:val="28"/>
        </w:rPr>
        <w:t xml:space="preserve">по тяжелой атлетики и </w:t>
      </w:r>
      <w:r w:rsidR="00091797" w:rsidRPr="007178FE">
        <w:rPr>
          <w:sz w:val="28"/>
        </w:rPr>
        <w:t>атлетической гимнастики</w:t>
      </w:r>
    </w:p>
    <w:p w:rsidR="00091797" w:rsidRPr="007178FE" w:rsidRDefault="00091797" w:rsidP="00091797">
      <w:pPr>
        <w:widowControl w:val="0"/>
        <w:jc w:val="both"/>
        <w:rPr>
          <w:sz w:val="28"/>
        </w:rPr>
      </w:pPr>
      <w:r>
        <w:rPr>
          <w:sz w:val="28"/>
        </w:rPr>
        <w:t xml:space="preserve">- </w:t>
      </w:r>
      <w:r w:rsidR="001B20EF">
        <w:rPr>
          <w:sz w:val="28"/>
        </w:rPr>
        <w:t>О</w:t>
      </w:r>
      <w:r w:rsidRPr="007178FE">
        <w:rPr>
          <w:sz w:val="28"/>
        </w:rPr>
        <w:t>существлять показ, объяснение и давать методические рекомендации по технике выполнения упражнений атлетической гимнастики</w:t>
      </w:r>
      <w:r>
        <w:rPr>
          <w:sz w:val="28"/>
        </w:rPr>
        <w:t xml:space="preserve"> и тяжелой атлетики</w:t>
      </w:r>
    </w:p>
    <w:p w:rsidR="00091797" w:rsidRPr="007178FE" w:rsidRDefault="00091797" w:rsidP="00091797">
      <w:pPr>
        <w:widowControl w:val="0"/>
        <w:jc w:val="both"/>
        <w:rPr>
          <w:sz w:val="28"/>
        </w:rPr>
      </w:pPr>
      <w:r>
        <w:rPr>
          <w:sz w:val="28"/>
        </w:rPr>
        <w:t xml:space="preserve">- </w:t>
      </w:r>
      <w:r w:rsidR="001B20EF">
        <w:rPr>
          <w:sz w:val="28"/>
        </w:rPr>
        <w:t>О</w:t>
      </w:r>
      <w:r w:rsidRPr="007178FE">
        <w:rPr>
          <w:sz w:val="28"/>
        </w:rPr>
        <w:t>рганизовывать и проводить занятия по атлетической гимнастике</w:t>
      </w:r>
      <w:r>
        <w:rPr>
          <w:sz w:val="28"/>
        </w:rPr>
        <w:t xml:space="preserve"> </w:t>
      </w:r>
      <w:r w:rsidRPr="007178FE">
        <w:rPr>
          <w:sz w:val="28"/>
        </w:rPr>
        <w:t xml:space="preserve"> для мужчин и женщин</w:t>
      </w:r>
      <w:r>
        <w:rPr>
          <w:sz w:val="28"/>
        </w:rPr>
        <w:t xml:space="preserve"> и тяжелой атлетики для мужчин</w:t>
      </w:r>
    </w:p>
    <w:p w:rsidR="00091797" w:rsidRPr="007178FE" w:rsidRDefault="00091797" w:rsidP="00091797">
      <w:pPr>
        <w:widowControl w:val="0"/>
        <w:jc w:val="both"/>
        <w:rPr>
          <w:sz w:val="28"/>
        </w:rPr>
      </w:pPr>
      <w:r>
        <w:rPr>
          <w:sz w:val="28"/>
        </w:rPr>
        <w:t xml:space="preserve">- </w:t>
      </w:r>
      <w:r w:rsidR="001B20EF">
        <w:rPr>
          <w:sz w:val="28"/>
        </w:rPr>
        <w:t>П</w:t>
      </w:r>
      <w:r w:rsidRPr="007178FE">
        <w:rPr>
          <w:sz w:val="28"/>
        </w:rPr>
        <w:t>рименять упражнения атлетической гимнастики</w:t>
      </w:r>
      <w:r>
        <w:rPr>
          <w:sz w:val="28"/>
        </w:rPr>
        <w:t xml:space="preserve"> и тяжелой атлетики</w:t>
      </w:r>
      <w:r w:rsidRPr="007178FE">
        <w:rPr>
          <w:sz w:val="28"/>
        </w:rPr>
        <w:t xml:space="preserve"> в занятиях по ОФП СФП в своих видах спорта</w:t>
      </w:r>
    </w:p>
    <w:p w:rsidR="00091797" w:rsidRPr="007178FE" w:rsidRDefault="00091797" w:rsidP="00091797">
      <w:pPr>
        <w:widowControl w:val="0"/>
        <w:jc w:val="both"/>
        <w:rPr>
          <w:sz w:val="28"/>
        </w:rPr>
      </w:pPr>
      <w:r>
        <w:rPr>
          <w:sz w:val="28"/>
        </w:rPr>
        <w:t xml:space="preserve">- </w:t>
      </w:r>
      <w:r w:rsidR="001B20EF">
        <w:rPr>
          <w:sz w:val="28"/>
        </w:rPr>
        <w:t>О</w:t>
      </w:r>
      <w:r w:rsidRPr="007178FE">
        <w:rPr>
          <w:sz w:val="28"/>
        </w:rPr>
        <w:t>рганизовывать и проводить простейшие соревнования по атлетической гимнастике</w:t>
      </w:r>
      <w:r>
        <w:rPr>
          <w:sz w:val="28"/>
        </w:rPr>
        <w:t xml:space="preserve"> и тяжелой атлетике</w:t>
      </w:r>
    </w:p>
    <w:p w:rsidR="00091797" w:rsidRPr="007178FE" w:rsidRDefault="00091797" w:rsidP="00091797">
      <w:pPr>
        <w:widowControl w:val="0"/>
        <w:jc w:val="both"/>
        <w:rPr>
          <w:sz w:val="28"/>
        </w:rPr>
      </w:pPr>
      <w:r>
        <w:rPr>
          <w:sz w:val="28"/>
        </w:rPr>
        <w:t xml:space="preserve">- </w:t>
      </w:r>
      <w:r w:rsidR="001B20EF">
        <w:rPr>
          <w:sz w:val="28"/>
        </w:rPr>
        <w:t>П</w:t>
      </w:r>
      <w:r w:rsidRPr="007178FE">
        <w:rPr>
          <w:sz w:val="28"/>
        </w:rPr>
        <w:t>рименять упражнения атлетической</w:t>
      </w:r>
      <w:r>
        <w:rPr>
          <w:sz w:val="28"/>
        </w:rPr>
        <w:t xml:space="preserve"> </w:t>
      </w:r>
      <w:r w:rsidRPr="007178FE">
        <w:rPr>
          <w:sz w:val="28"/>
        </w:rPr>
        <w:t xml:space="preserve">гимнастики </w:t>
      </w:r>
      <w:r>
        <w:rPr>
          <w:sz w:val="28"/>
        </w:rPr>
        <w:t>и тяжелой атлетики</w:t>
      </w:r>
      <w:r w:rsidRPr="007178FE">
        <w:rPr>
          <w:sz w:val="28"/>
        </w:rPr>
        <w:t xml:space="preserve"> в занятиях общеобразовательной школы, для развития физических качеств</w:t>
      </w:r>
    </w:p>
    <w:p w:rsidR="00091797" w:rsidRDefault="001B20EF" w:rsidP="00091797">
      <w:pPr>
        <w:widowControl w:val="0"/>
        <w:jc w:val="both"/>
        <w:rPr>
          <w:sz w:val="28"/>
        </w:rPr>
      </w:pPr>
      <w:r>
        <w:rPr>
          <w:sz w:val="28"/>
        </w:rPr>
        <w:t>- П</w:t>
      </w:r>
      <w:r w:rsidR="00091797">
        <w:rPr>
          <w:sz w:val="28"/>
        </w:rPr>
        <w:t>одавать и выполнять строевые команды</w:t>
      </w:r>
    </w:p>
    <w:p w:rsidR="00091797" w:rsidRPr="007178FE" w:rsidRDefault="00091797" w:rsidP="00091797">
      <w:pPr>
        <w:widowControl w:val="0"/>
        <w:jc w:val="both"/>
        <w:rPr>
          <w:sz w:val="28"/>
        </w:rPr>
      </w:pPr>
      <w:r>
        <w:rPr>
          <w:sz w:val="28"/>
        </w:rPr>
        <w:t xml:space="preserve">- </w:t>
      </w:r>
      <w:r w:rsidR="001B20EF">
        <w:rPr>
          <w:sz w:val="28"/>
        </w:rPr>
        <w:t>О</w:t>
      </w:r>
      <w:r w:rsidRPr="007178FE">
        <w:rPr>
          <w:sz w:val="28"/>
        </w:rPr>
        <w:t>казывать первую помощь в случае получения травмы</w:t>
      </w:r>
    </w:p>
    <w:p w:rsidR="00B30544" w:rsidRDefault="00B30544" w:rsidP="00A11E2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Владеть</w:t>
      </w:r>
      <w:r>
        <w:rPr>
          <w:sz w:val="28"/>
          <w:szCs w:val="28"/>
        </w:rPr>
        <w:t>:</w:t>
      </w:r>
    </w:p>
    <w:p w:rsidR="00B30544" w:rsidRDefault="001B20EF" w:rsidP="001B20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30544">
        <w:rPr>
          <w:sz w:val="28"/>
          <w:szCs w:val="28"/>
        </w:rPr>
        <w:t>Необходимым запасом теоретических знаний, навыков в тяжелой атлетике</w:t>
      </w:r>
      <w:r w:rsidR="003905E2">
        <w:rPr>
          <w:sz w:val="28"/>
          <w:szCs w:val="28"/>
        </w:rPr>
        <w:t xml:space="preserve"> и атлетической гимнастики</w:t>
      </w:r>
    </w:p>
    <w:p w:rsidR="00B30544" w:rsidRDefault="001B20EF" w:rsidP="001B20EF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30544">
        <w:rPr>
          <w:sz w:val="28"/>
          <w:szCs w:val="28"/>
        </w:rPr>
        <w:t>Техникой основных тяжелоатлетических  упражнений;</w:t>
      </w:r>
    </w:p>
    <w:p w:rsidR="00B30544" w:rsidRDefault="001B20EF" w:rsidP="001B20EF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-.</w:t>
      </w:r>
      <w:r w:rsidR="00B30544">
        <w:rPr>
          <w:sz w:val="28"/>
          <w:szCs w:val="28"/>
        </w:rPr>
        <w:t>Тяжелоатлетической терминологией при объяснении специально-вспомогательных упражнений;</w:t>
      </w:r>
    </w:p>
    <w:p w:rsidR="00B30544" w:rsidRDefault="001B20EF" w:rsidP="001B20EF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30544">
        <w:rPr>
          <w:sz w:val="28"/>
          <w:szCs w:val="28"/>
        </w:rPr>
        <w:t>Владеть основами составления комплексов и проводить занятия с различным контингентом.</w:t>
      </w:r>
    </w:p>
    <w:p w:rsidR="006F6015" w:rsidRDefault="001B20EF" w:rsidP="001B20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6015">
        <w:rPr>
          <w:sz w:val="28"/>
          <w:szCs w:val="28"/>
        </w:rPr>
        <w:t>Планированием</w:t>
      </w:r>
      <w:r w:rsidR="00B30544">
        <w:rPr>
          <w:sz w:val="28"/>
          <w:szCs w:val="28"/>
        </w:rPr>
        <w:t xml:space="preserve"> и проведением тр</w:t>
      </w:r>
      <w:r w:rsidR="006F6015">
        <w:rPr>
          <w:sz w:val="28"/>
          <w:szCs w:val="28"/>
        </w:rPr>
        <w:t>енировочным процессом по тяжелой атлетике и атлетической гимнастики</w:t>
      </w:r>
    </w:p>
    <w:p w:rsidR="00B30544" w:rsidRDefault="00B30544" w:rsidP="00B30544">
      <w:pPr>
        <w:jc w:val="both"/>
        <w:rPr>
          <w:sz w:val="28"/>
          <w:szCs w:val="28"/>
        </w:rPr>
      </w:pPr>
    </w:p>
    <w:p w:rsidR="00415620" w:rsidRDefault="00415620" w:rsidP="00B30544">
      <w:pPr>
        <w:jc w:val="both"/>
        <w:rPr>
          <w:sz w:val="28"/>
          <w:szCs w:val="28"/>
        </w:rPr>
      </w:pPr>
    </w:p>
    <w:p w:rsidR="00A11E2E" w:rsidRDefault="00A11E2E" w:rsidP="00B30544">
      <w:pPr>
        <w:jc w:val="both"/>
        <w:rPr>
          <w:sz w:val="28"/>
          <w:szCs w:val="28"/>
        </w:rPr>
      </w:pPr>
    </w:p>
    <w:p w:rsidR="00956CEC" w:rsidRDefault="00B30544" w:rsidP="00956C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Структура и содержание дисциплины </w:t>
      </w:r>
      <w:r w:rsidR="00415620">
        <w:rPr>
          <w:b/>
          <w:sz w:val="28"/>
          <w:szCs w:val="28"/>
        </w:rPr>
        <w:t>«Силовые виды спорта»</w:t>
      </w:r>
    </w:p>
    <w:p w:rsidR="00B30544" w:rsidRDefault="00B30544" w:rsidP="00B30544">
      <w:pPr>
        <w:ind w:firstLine="708"/>
        <w:jc w:val="both"/>
        <w:rPr>
          <w:sz w:val="28"/>
          <w:szCs w:val="28"/>
        </w:rPr>
      </w:pPr>
    </w:p>
    <w:p w:rsidR="00C915F2" w:rsidRDefault="00B30544" w:rsidP="00415620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Общая трудо</w:t>
      </w:r>
      <w:r w:rsidR="00956CEC">
        <w:rPr>
          <w:sz w:val="28"/>
          <w:szCs w:val="28"/>
        </w:rPr>
        <w:t>емкость дисциплины составляет</w:t>
      </w:r>
      <w:r w:rsidR="00415620">
        <w:rPr>
          <w:sz w:val="28"/>
          <w:szCs w:val="28"/>
        </w:rPr>
        <w:t xml:space="preserve"> 3</w:t>
      </w:r>
      <w:r w:rsidR="00710C88">
        <w:rPr>
          <w:sz w:val="28"/>
          <w:szCs w:val="28"/>
        </w:rPr>
        <w:t xml:space="preserve"> </w:t>
      </w:r>
      <w:r>
        <w:rPr>
          <w:sz w:val="28"/>
          <w:szCs w:val="28"/>
        </w:rPr>
        <w:t>зачетны</w:t>
      </w:r>
      <w:r w:rsidR="00A11E2E">
        <w:rPr>
          <w:sz w:val="28"/>
          <w:szCs w:val="28"/>
        </w:rPr>
        <w:t>е</w:t>
      </w:r>
      <w:r>
        <w:rPr>
          <w:sz w:val="28"/>
          <w:szCs w:val="28"/>
        </w:rPr>
        <w:t xml:space="preserve"> еди</w:t>
      </w:r>
      <w:r w:rsidR="00C915F2">
        <w:rPr>
          <w:sz w:val="28"/>
          <w:szCs w:val="28"/>
        </w:rPr>
        <w:t>ниц</w:t>
      </w:r>
      <w:r w:rsidR="00A11E2E">
        <w:rPr>
          <w:sz w:val="28"/>
          <w:szCs w:val="28"/>
        </w:rPr>
        <w:t>ы</w:t>
      </w:r>
      <w:r w:rsidR="00C915F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15620">
        <w:rPr>
          <w:sz w:val="28"/>
          <w:szCs w:val="28"/>
        </w:rPr>
        <w:t>108</w:t>
      </w:r>
      <w:r w:rsidR="00200371">
        <w:rPr>
          <w:sz w:val="28"/>
          <w:szCs w:val="28"/>
        </w:rPr>
        <w:t xml:space="preserve"> </w:t>
      </w:r>
      <w:r>
        <w:rPr>
          <w:sz w:val="28"/>
          <w:szCs w:val="28"/>
        </w:rPr>
        <w:t>часов.</w:t>
      </w:r>
    </w:p>
    <w:p w:rsidR="00B30544" w:rsidRDefault="00B30544" w:rsidP="00B30544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4.1. Структура дисциплины</w:t>
      </w:r>
    </w:p>
    <w:p w:rsidR="00B16F57" w:rsidRDefault="00B16F57" w:rsidP="00B30544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tbl>
      <w:tblPr>
        <w:tblW w:w="10288" w:type="dxa"/>
        <w:tblInd w:w="-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9"/>
        <w:gridCol w:w="2376"/>
        <w:gridCol w:w="542"/>
        <w:gridCol w:w="592"/>
        <w:gridCol w:w="634"/>
        <w:gridCol w:w="559"/>
        <w:gridCol w:w="717"/>
        <w:gridCol w:w="709"/>
        <w:gridCol w:w="708"/>
        <w:gridCol w:w="709"/>
        <w:gridCol w:w="1983"/>
      </w:tblGrid>
      <w:tr w:rsidR="00B30544" w:rsidRPr="009271EF" w:rsidTr="009271EF">
        <w:trPr>
          <w:cantSplit/>
          <w:trHeight w:val="793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44" w:rsidRPr="009271EF" w:rsidRDefault="00B30544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>№ п/п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44" w:rsidRPr="009271EF" w:rsidRDefault="00B30544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>Раздел дисциплины, темы раздела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544" w:rsidRPr="009271EF" w:rsidRDefault="00B30544" w:rsidP="009271EF">
            <w:pPr>
              <w:ind w:left="113" w:right="113"/>
              <w:jc w:val="center"/>
              <w:rPr>
                <w:b/>
              </w:rPr>
            </w:pPr>
            <w:r w:rsidRPr="009271EF">
              <w:rPr>
                <w:b/>
              </w:rPr>
              <w:t>Семестр</w:t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544" w:rsidRPr="009271EF" w:rsidRDefault="00C406E5" w:rsidP="009271EF">
            <w:pPr>
              <w:ind w:left="113" w:right="113"/>
              <w:rPr>
                <w:b/>
              </w:rPr>
            </w:pPr>
            <w:r w:rsidRPr="009271EF">
              <w:rPr>
                <w:b/>
              </w:rPr>
              <w:t xml:space="preserve">     </w:t>
            </w:r>
            <w:r w:rsidR="00B30544" w:rsidRPr="009271EF">
              <w:rPr>
                <w:b/>
              </w:rPr>
              <w:t>Неделя семестра</w:t>
            </w:r>
          </w:p>
        </w:tc>
        <w:tc>
          <w:tcPr>
            <w:tcW w:w="4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44" w:rsidRPr="009271EF" w:rsidRDefault="00B30544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44" w:rsidRPr="009271EF" w:rsidRDefault="00B30544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 xml:space="preserve">Формы текущего контроля успеваемости </w:t>
            </w:r>
            <w:r w:rsidRPr="009271EF">
              <w:rPr>
                <w:b/>
              </w:rPr>
              <w:lastRenderedPageBreak/>
              <w:t xml:space="preserve">(по неделям семестра) </w:t>
            </w:r>
          </w:p>
          <w:p w:rsidR="00B30544" w:rsidRPr="009271EF" w:rsidRDefault="00B30544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 xml:space="preserve">Форма промежуточной аттестации </w:t>
            </w:r>
          </w:p>
          <w:p w:rsidR="00B30544" w:rsidRPr="009271EF" w:rsidRDefault="00B30544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>(по семестрам)</w:t>
            </w:r>
          </w:p>
        </w:tc>
      </w:tr>
      <w:tr w:rsidR="00B30544" w:rsidRPr="009271EF" w:rsidTr="009271EF">
        <w:trPr>
          <w:cantSplit/>
          <w:trHeight w:val="1751"/>
        </w:trPr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44" w:rsidRPr="009271EF" w:rsidRDefault="00B30544" w:rsidP="00B30544">
            <w:pPr>
              <w:rPr>
                <w:b/>
              </w:rPr>
            </w:pPr>
          </w:p>
        </w:tc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44" w:rsidRPr="009271EF" w:rsidRDefault="00B30544" w:rsidP="00B30544">
            <w:pPr>
              <w:rPr>
                <w:b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44" w:rsidRPr="009271EF" w:rsidRDefault="00B30544" w:rsidP="00B30544">
            <w:pPr>
              <w:rPr>
                <w:b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44" w:rsidRPr="009271EF" w:rsidRDefault="00B30544" w:rsidP="00B30544">
            <w:pPr>
              <w:rPr>
                <w:b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544" w:rsidRPr="009271EF" w:rsidRDefault="00B30544" w:rsidP="009271EF">
            <w:pPr>
              <w:ind w:left="113" w:right="113"/>
              <w:jc w:val="center"/>
              <w:rPr>
                <w:b/>
              </w:rPr>
            </w:pPr>
            <w:r w:rsidRPr="009271EF">
              <w:rPr>
                <w:b/>
              </w:rPr>
              <w:t>Всего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544" w:rsidRPr="009271EF" w:rsidRDefault="00B30544" w:rsidP="009271EF">
            <w:pPr>
              <w:ind w:left="113" w:right="113"/>
              <w:jc w:val="center"/>
              <w:rPr>
                <w:b/>
              </w:rPr>
            </w:pPr>
            <w:r w:rsidRPr="009271EF">
              <w:rPr>
                <w:b/>
              </w:rPr>
              <w:t>Лекции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544" w:rsidRPr="009271EF" w:rsidRDefault="00B30544" w:rsidP="009271EF">
            <w:pPr>
              <w:ind w:left="113" w:right="113"/>
              <w:jc w:val="center"/>
              <w:rPr>
                <w:b/>
              </w:rPr>
            </w:pPr>
            <w:r w:rsidRPr="009271EF">
              <w:rPr>
                <w:b/>
              </w:rPr>
              <w:t>Практические 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544" w:rsidRPr="009271EF" w:rsidRDefault="00B30544" w:rsidP="009271EF">
            <w:pPr>
              <w:ind w:left="113" w:right="113"/>
              <w:jc w:val="center"/>
              <w:rPr>
                <w:b/>
              </w:rPr>
            </w:pPr>
            <w:r w:rsidRPr="009271EF">
              <w:rPr>
                <w:b/>
              </w:rPr>
              <w:t>Методические занятия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544" w:rsidRPr="009271EF" w:rsidRDefault="00B30544" w:rsidP="009271EF">
            <w:pPr>
              <w:ind w:left="113" w:right="113"/>
              <w:jc w:val="center"/>
              <w:rPr>
                <w:b/>
              </w:rPr>
            </w:pPr>
            <w:r w:rsidRPr="009271EF">
              <w:rPr>
                <w:b/>
              </w:rPr>
              <w:t>Семинарские 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30544" w:rsidRPr="009271EF" w:rsidRDefault="00B30544" w:rsidP="009271EF">
            <w:pPr>
              <w:ind w:left="113" w:right="113"/>
              <w:jc w:val="center"/>
              <w:rPr>
                <w:b/>
              </w:rPr>
            </w:pPr>
            <w:r w:rsidRPr="009271EF">
              <w:rPr>
                <w:b/>
              </w:rPr>
              <w:t>Самостоятельная работа студентов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44" w:rsidRPr="009271EF" w:rsidRDefault="00B30544" w:rsidP="00B30544">
            <w:pPr>
              <w:rPr>
                <w:b/>
              </w:rPr>
            </w:pPr>
          </w:p>
        </w:tc>
      </w:tr>
      <w:tr w:rsidR="00DD02DF" w:rsidRPr="009271EF" w:rsidTr="009271EF">
        <w:trPr>
          <w:cantSplit/>
          <w:trHeight w:val="33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2DF" w:rsidRPr="009271EF" w:rsidRDefault="00DD02DF" w:rsidP="00B30544">
            <w:pPr>
              <w:rPr>
                <w:b/>
              </w:rPr>
            </w:pPr>
            <w:r w:rsidRPr="009271EF">
              <w:rPr>
                <w:b/>
              </w:rPr>
              <w:lastRenderedPageBreak/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2DF" w:rsidRPr="009271EF" w:rsidRDefault="00DD02DF" w:rsidP="00B30544">
            <w:pPr>
              <w:rPr>
                <w:b/>
              </w:rPr>
            </w:pPr>
            <w:r w:rsidRPr="009271EF">
              <w:rPr>
                <w:b/>
              </w:rP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2DF" w:rsidRPr="009271EF" w:rsidRDefault="00DD02DF" w:rsidP="00B30544">
            <w:pPr>
              <w:rPr>
                <w:b/>
              </w:rPr>
            </w:pPr>
            <w:r w:rsidRPr="009271EF">
              <w:rPr>
                <w:b/>
              </w:rPr>
              <w:t>3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2DF" w:rsidRPr="009271EF" w:rsidRDefault="00DD02DF" w:rsidP="00B30544">
            <w:pPr>
              <w:rPr>
                <w:b/>
              </w:rPr>
            </w:pPr>
            <w:r w:rsidRPr="009271EF">
              <w:rPr>
                <w:b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F" w:rsidRPr="009271EF" w:rsidRDefault="00DD02DF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F" w:rsidRPr="009271EF" w:rsidRDefault="00DD02DF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F" w:rsidRPr="009271EF" w:rsidRDefault="00DD02DF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F" w:rsidRPr="009271EF" w:rsidRDefault="00DD02DF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F" w:rsidRPr="009271EF" w:rsidRDefault="00DD02DF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F" w:rsidRPr="009271EF" w:rsidRDefault="00DD02DF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2DF" w:rsidRPr="009271EF" w:rsidRDefault="00DD02DF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>11</w:t>
            </w:r>
          </w:p>
        </w:tc>
      </w:tr>
      <w:tr w:rsidR="00B30544" w:rsidRPr="009271EF" w:rsidTr="009271E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44" w:rsidRDefault="00B30544" w:rsidP="009271EF">
            <w:pPr>
              <w:numPr>
                <w:ilvl w:val="0"/>
                <w:numId w:val="1"/>
              </w:numPr>
              <w:ind w:firstLine="0"/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44" w:rsidRPr="009271EF" w:rsidRDefault="00B30544" w:rsidP="00B30544">
            <w:pPr>
              <w:rPr>
                <w:b/>
              </w:rPr>
            </w:pPr>
            <w:r w:rsidRPr="009271EF">
              <w:rPr>
                <w:b/>
              </w:rPr>
              <w:t xml:space="preserve">Раздел 1 </w:t>
            </w:r>
          </w:p>
          <w:p w:rsidR="00B30544" w:rsidRPr="009271EF" w:rsidRDefault="006C7072" w:rsidP="00B30544">
            <w:pPr>
              <w:rPr>
                <w:b/>
              </w:rPr>
            </w:pPr>
            <w:r w:rsidRPr="009271EF">
              <w:rPr>
                <w:b/>
              </w:rPr>
              <w:t>Тяжелая атлетика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44" w:rsidRPr="009271EF" w:rsidRDefault="008E4D58" w:rsidP="009271E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44" w:rsidRPr="009271EF" w:rsidRDefault="00B30544" w:rsidP="009271EF">
            <w:pPr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44" w:rsidRPr="009271EF" w:rsidRDefault="00B30544" w:rsidP="009271EF">
            <w:pPr>
              <w:jc w:val="center"/>
              <w:rPr>
                <w:b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44" w:rsidRPr="009271EF" w:rsidRDefault="00B30544" w:rsidP="009271EF">
            <w:pPr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44" w:rsidRPr="009271EF" w:rsidRDefault="00B30544" w:rsidP="009271E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44" w:rsidRPr="009271EF" w:rsidRDefault="00B30544" w:rsidP="009271E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44" w:rsidRPr="009271EF" w:rsidRDefault="00B30544" w:rsidP="009271E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44" w:rsidRPr="009271EF" w:rsidRDefault="00B30544" w:rsidP="009271EF">
            <w:pPr>
              <w:jc w:val="center"/>
              <w:rPr>
                <w:b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44" w:rsidRPr="009271EF" w:rsidRDefault="00B30544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>Зачет</w:t>
            </w:r>
          </w:p>
        </w:tc>
      </w:tr>
      <w:tr w:rsidR="00442102" w:rsidRPr="009271EF" w:rsidTr="009271EF">
        <w:trPr>
          <w:trHeight w:val="1753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02" w:rsidRDefault="00442102" w:rsidP="00B30544"/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Pr="00A138BF" w:rsidRDefault="00442102" w:rsidP="009271EF">
            <w:pPr>
              <w:snapToGrid w:val="0"/>
            </w:pPr>
            <w:r w:rsidRPr="00A138BF">
              <w:t>1. История развития, техника, методика обучения и тренировка в т/ атлетике, правила соревнований.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Pr="009271EF" w:rsidRDefault="00442102" w:rsidP="009271EF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Pr="009271EF" w:rsidRDefault="00442102" w:rsidP="009271EF">
            <w:pPr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Default="008E4D58" w:rsidP="009271EF">
            <w:pPr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Default="00442102" w:rsidP="009271EF">
            <w:pPr>
              <w:jc w:val="center"/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Default="00442102" w:rsidP="009271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Default="00442102" w:rsidP="009271E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Default="00442102" w:rsidP="009271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Default="008E4D58" w:rsidP="009271EF">
            <w:pPr>
              <w:jc w:val="center"/>
            </w:pPr>
            <w: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Pr="002D3830" w:rsidRDefault="00442102" w:rsidP="00B30544">
            <w:r w:rsidRPr="002D3830">
              <w:t xml:space="preserve">Анализ исторических </w:t>
            </w:r>
          </w:p>
          <w:p w:rsidR="00442102" w:rsidRPr="002D3830" w:rsidRDefault="00442102" w:rsidP="00B30544">
            <w:r w:rsidRPr="002D3830">
              <w:t>и различных литературных источников по</w:t>
            </w:r>
          </w:p>
          <w:p w:rsidR="00442102" w:rsidRDefault="00442102" w:rsidP="00B30544">
            <w:r w:rsidRPr="002D3830">
              <w:t>истории развития</w:t>
            </w:r>
            <w:r w:rsidRPr="009271EF">
              <w:rPr>
                <w:sz w:val="28"/>
              </w:rPr>
              <w:t xml:space="preserve"> </w:t>
            </w:r>
            <w:r w:rsidRPr="002D3830">
              <w:t>т/а</w:t>
            </w:r>
            <w:r w:rsidR="009B3E9D">
              <w:t xml:space="preserve"> </w:t>
            </w:r>
            <w:proofErr w:type="gramStart"/>
            <w:r w:rsidR="009B3E9D">
              <w:t>и</w:t>
            </w:r>
            <w:proofErr w:type="gramEnd"/>
            <w:r w:rsidR="009B3E9D">
              <w:t xml:space="preserve"> а/г</w:t>
            </w:r>
          </w:p>
        </w:tc>
      </w:tr>
      <w:tr w:rsidR="00442102" w:rsidRPr="009271EF" w:rsidTr="009271E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102" w:rsidRDefault="00442102" w:rsidP="00B30544"/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Pr="00A138BF" w:rsidRDefault="00442102" w:rsidP="009271EF">
            <w:pPr>
              <w:snapToGrid w:val="0"/>
            </w:pPr>
            <w:r w:rsidRPr="00A138BF">
              <w:t>2. Обучение технике классических упражнений по т/ атлетике.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Pr="009271EF" w:rsidRDefault="00442102" w:rsidP="009271EF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Pr="009271EF" w:rsidRDefault="00442102" w:rsidP="009271EF">
            <w:pPr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Default="008E4D58" w:rsidP="009271EF">
            <w:pPr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Default="00442102" w:rsidP="009271EF">
            <w:pPr>
              <w:jc w:val="center"/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Default="008E4D58" w:rsidP="009271EF">
            <w:pPr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Default="00442102" w:rsidP="009271E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Default="00442102" w:rsidP="009271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Default="008E4D58" w:rsidP="009271EF">
            <w:pPr>
              <w:jc w:val="center"/>
            </w:pPr>
            <w: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02" w:rsidRPr="004F08A6" w:rsidRDefault="00442102" w:rsidP="009271EF">
            <w:pPr>
              <w:snapToGrid w:val="0"/>
            </w:pPr>
            <w:r w:rsidRPr="004F08A6">
              <w:t>Текущий</w:t>
            </w:r>
          </w:p>
          <w:p w:rsidR="00442102" w:rsidRPr="004F08A6" w:rsidRDefault="00442102" w:rsidP="00B30544">
            <w:r w:rsidRPr="004F08A6">
              <w:t>опрос</w:t>
            </w:r>
          </w:p>
          <w:p w:rsidR="00442102" w:rsidRDefault="00442102" w:rsidP="00B30544"/>
        </w:tc>
      </w:tr>
      <w:tr w:rsidR="00A138BF" w:rsidRPr="009271EF" w:rsidTr="009271E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BF" w:rsidRDefault="00A138BF" w:rsidP="00B30544"/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BF" w:rsidRPr="00A138BF" w:rsidRDefault="00A138BF" w:rsidP="009271EF">
            <w:pPr>
              <w:snapToGrid w:val="0"/>
            </w:pPr>
            <w:r>
              <w:t>3.</w:t>
            </w:r>
            <w:r w:rsidRPr="00A138BF">
              <w:t>Совершенствование техники классических упражнений.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BF" w:rsidRPr="009271EF" w:rsidRDefault="00A138BF" w:rsidP="009271EF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BF" w:rsidRPr="009271EF" w:rsidRDefault="00A138BF" w:rsidP="009271EF">
            <w:pPr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BF" w:rsidRDefault="008E4D58" w:rsidP="009271EF">
            <w:pPr>
              <w:jc w:val="center"/>
            </w:pPr>
            <w:r>
              <w:rPr>
                <w:b/>
              </w:rPr>
              <w:t>1</w:t>
            </w:r>
            <w:r w:rsidR="00F8328F">
              <w:rPr>
                <w:b/>
              </w:rPr>
              <w:t>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BF" w:rsidRDefault="00A138BF" w:rsidP="009271EF">
            <w:pPr>
              <w:jc w:val="center"/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BF" w:rsidRDefault="00B276AC" w:rsidP="009271EF">
            <w:pPr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BF" w:rsidRDefault="00A138BF" w:rsidP="009271E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BF" w:rsidRDefault="00A138BF" w:rsidP="009271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BF" w:rsidRDefault="00DF26CC" w:rsidP="009271EF">
            <w:pPr>
              <w:jc w:val="center"/>
            </w:pPr>
            <w: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BF" w:rsidRPr="004F08A6" w:rsidRDefault="00C406E5" w:rsidP="009271EF">
            <w:pPr>
              <w:snapToGrid w:val="0"/>
            </w:pPr>
            <w:proofErr w:type="spellStart"/>
            <w:r>
              <w:t>микрозачет</w:t>
            </w:r>
            <w:proofErr w:type="spellEnd"/>
          </w:p>
        </w:tc>
      </w:tr>
      <w:tr w:rsidR="00C14C57" w:rsidRPr="009271EF" w:rsidTr="009271E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57" w:rsidRDefault="00C14C57" w:rsidP="00B30544"/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A138BF" w:rsidRDefault="00C14C57" w:rsidP="009271EF">
            <w:pPr>
              <w:snapToGrid w:val="0"/>
            </w:pPr>
            <w:r w:rsidRPr="00A138BF">
              <w:t>4. Обучение и совершенствование техники специально-вспомогательных упражнений.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C14C57" w:rsidP="009271EF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C14C57" w:rsidP="009271EF">
            <w:pPr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8E4D58" w:rsidP="00A11E2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11E2E">
              <w:rPr>
                <w:b/>
              </w:rPr>
              <w:t>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C14C57" w:rsidP="009271EF">
            <w:pPr>
              <w:jc w:val="center"/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B276AC" w:rsidP="009271EF">
            <w:pPr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C14C57" w:rsidP="009271E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C14C57" w:rsidP="009271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B276AC" w:rsidP="009271EF">
            <w:pPr>
              <w:jc w:val="center"/>
            </w:pPr>
            <w: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4F08A6" w:rsidRDefault="00C14C57" w:rsidP="009271EF">
            <w:pPr>
              <w:snapToGrid w:val="0"/>
            </w:pPr>
            <w:proofErr w:type="spellStart"/>
            <w:r>
              <w:t>микрозачет</w:t>
            </w:r>
            <w:proofErr w:type="spellEnd"/>
          </w:p>
        </w:tc>
      </w:tr>
      <w:tr w:rsidR="00C14C57" w:rsidRPr="009271EF" w:rsidTr="009271E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57" w:rsidRDefault="00C14C57" w:rsidP="00B30544"/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A138BF" w:rsidRDefault="00C14C57" w:rsidP="009271EF">
            <w:pPr>
              <w:snapToGrid w:val="0"/>
            </w:pPr>
            <w:r w:rsidRPr="00A138BF">
              <w:t>5. Организация и проведение соревнований и практика судейства соревнований по т/ атлетике.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C14C57" w:rsidP="009271EF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C14C57" w:rsidP="009271EF">
            <w:pPr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8E4D58" w:rsidP="009271E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C14C57" w:rsidP="009271EF">
            <w:pPr>
              <w:jc w:val="center"/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C14C57" w:rsidP="009271EF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C14C57" w:rsidP="009271E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C14C57" w:rsidP="009271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8E4D58" w:rsidP="009271EF">
            <w:pPr>
              <w:jc w:val="center"/>
            </w:pPr>
            <w: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4F08A6" w:rsidRDefault="00C14C57" w:rsidP="009271EF">
            <w:pPr>
              <w:snapToGrid w:val="0"/>
            </w:pPr>
            <w:proofErr w:type="spellStart"/>
            <w:r>
              <w:t>микрозачет</w:t>
            </w:r>
            <w:proofErr w:type="spellEnd"/>
          </w:p>
        </w:tc>
      </w:tr>
      <w:tr w:rsidR="00C14C57" w:rsidRPr="009271EF" w:rsidTr="009271E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57" w:rsidRDefault="00C14C57" w:rsidP="00B30544"/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C14C57" w:rsidP="009271EF">
            <w:pPr>
              <w:snapToGrid w:val="0"/>
              <w:rPr>
                <w:b/>
              </w:rPr>
            </w:pPr>
            <w:r w:rsidRPr="009271EF">
              <w:rPr>
                <w:b/>
              </w:rPr>
              <w:t>ИТОГО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C14C57" w:rsidP="009271EF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C14C57" w:rsidP="009271EF">
            <w:pPr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8E4D58" w:rsidP="009271E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F8328F">
              <w:rPr>
                <w:b/>
              </w:rPr>
              <w:t>2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C14C57" w:rsidP="009271EF">
            <w:pPr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8E4D58" w:rsidP="009271E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276AC"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C14C57" w:rsidP="009271E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C14C57" w:rsidP="009271E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B276AC" w:rsidP="009271EF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C14C57" w:rsidP="009271EF">
            <w:pPr>
              <w:snapToGrid w:val="0"/>
              <w:rPr>
                <w:b/>
              </w:rPr>
            </w:pPr>
          </w:p>
          <w:p w:rsidR="006A69F7" w:rsidRDefault="006A69F7" w:rsidP="009271EF">
            <w:pPr>
              <w:snapToGrid w:val="0"/>
              <w:rPr>
                <w:b/>
              </w:rPr>
            </w:pPr>
          </w:p>
          <w:p w:rsidR="006A69F7" w:rsidRDefault="006A69F7" w:rsidP="009271EF">
            <w:pPr>
              <w:snapToGrid w:val="0"/>
              <w:rPr>
                <w:b/>
              </w:rPr>
            </w:pPr>
          </w:p>
          <w:p w:rsidR="006A69F7" w:rsidRDefault="006A69F7" w:rsidP="009271EF">
            <w:pPr>
              <w:snapToGrid w:val="0"/>
              <w:rPr>
                <w:b/>
              </w:rPr>
            </w:pPr>
          </w:p>
          <w:p w:rsidR="006A69F7" w:rsidRDefault="006A69F7" w:rsidP="009271EF">
            <w:pPr>
              <w:snapToGrid w:val="0"/>
              <w:rPr>
                <w:b/>
              </w:rPr>
            </w:pPr>
          </w:p>
          <w:p w:rsidR="006A69F7" w:rsidRDefault="006A69F7" w:rsidP="009271EF">
            <w:pPr>
              <w:snapToGrid w:val="0"/>
              <w:rPr>
                <w:b/>
              </w:rPr>
            </w:pPr>
          </w:p>
          <w:p w:rsidR="006A69F7" w:rsidRPr="009271EF" w:rsidRDefault="006A69F7" w:rsidP="009271EF">
            <w:pPr>
              <w:snapToGrid w:val="0"/>
              <w:rPr>
                <w:b/>
              </w:rPr>
            </w:pPr>
          </w:p>
        </w:tc>
      </w:tr>
      <w:tr w:rsidR="00C14C57" w:rsidRPr="009271EF" w:rsidTr="009271E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C57" w:rsidRDefault="00C14C57" w:rsidP="00B30544"/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C14C57" w:rsidP="00D33AED">
            <w:pPr>
              <w:rPr>
                <w:b/>
              </w:rPr>
            </w:pPr>
            <w:r w:rsidRPr="009271EF">
              <w:rPr>
                <w:b/>
              </w:rPr>
              <w:t>Раздел 2</w:t>
            </w:r>
          </w:p>
          <w:p w:rsidR="00C14C57" w:rsidRPr="009271EF" w:rsidRDefault="00C14C57" w:rsidP="009271EF">
            <w:pPr>
              <w:snapToGrid w:val="0"/>
              <w:rPr>
                <w:b/>
              </w:rPr>
            </w:pPr>
            <w:r w:rsidRPr="009271EF">
              <w:rPr>
                <w:b/>
              </w:rPr>
              <w:t>Атлетическая гимнастика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C14C57" w:rsidP="009271EF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9271EF" w:rsidRDefault="00C14C57" w:rsidP="009271EF">
            <w:pPr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C14C57" w:rsidP="009271EF">
            <w:pPr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C14C57" w:rsidP="009271EF">
            <w:pPr>
              <w:jc w:val="center"/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C14C57" w:rsidP="009271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C14C57" w:rsidP="009271E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C14C57" w:rsidP="009271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Default="00C14C57" w:rsidP="009271EF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C57" w:rsidRPr="004F08A6" w:rsidRDefault="00C14C57" w:rsidP="009271EF">
            <w:pPr>
              <w:snapToGrid w:val="0"/>
            </w:pPr>
          </w:p>
        </w:tc>
      </w:tr>
      <w:tr w:rsidR="00E9207A" w:rsidRPr="009271EF" w:rsidTr="009271E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7A" w:rsidRDefault="00E9207A" w:rsidP="00B30544"/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DD02DF" w:rsidRDefault="00E9207A" w:rsidP="009271EF">
            <w:pPr>
              <w:jc w:val="both"/>
            </w:pPr>
            <w:r>
              <w:t xml:space="preserve">1. </w:t>
            </w:r>
            <w:r w:rsidRPr="00D33AED">
              <w:t>История развития, техника, методика обу</w:t>
            </w:r>
            <w:r>
              <w:t>чения</w:t>
            </w:r>
            <w:r w:rsidRPr="00D33AED">
              <w:t xml:space="preserve"> и тренировка в атлетической гимнастике, спортивный инвентарь и оборудова</w:t>
            </w:r>
            <w:r w:rsidRPr="00D33AED">
              <w:lastRenderedPageBreak/>
              <w:t>ние.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A11E2E" w:rsidP="009271EF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E9207A" w:rsidP="009271EF">
            <w:pPr>
              <w:jc w:val="center"/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F8328F" w:rsidP="009271EF">
            <w:pPr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E9207A" w:rsidP="009271E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E9207A" w:rsidP="009271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B276AC" w:rsidP="009271EF">
            <w:pPr>
              <w:jc w:val="center"/>
            </w:pPr>
            <w: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2D3830" w:rsidRDefault="00E9207A" w:rsidP="008B3213">
            <w:r w:rsidRPr="002D3830">
              <w:t xml:space="preserve">Анализ исторических </w:t>
            </w:r>
          </w:p>
          <w:p w:rsidR="00E9207A" w:rsidRPr="002D3830" w:rsidRDefault="00E9207A" w:rsidP="008B3213">
            <w:r w:rsidRPr="002D3830">
              <w:t>и различных литературных источников по</w:t>
            </w:r>
          </w:p>
          <w:p w:rsidR="00E9207A" w:rsidRDefault="00E9207A" w:rsidP="008B3213">
            <w:r w:rsidRPr="002D3830">
              <w:t>истории развития</w:t>
            </w:r>
            <w:r w:rsidRPr="009271EF">
              <w:rPr>
                <w:sz w:val="28"/>
              </w:rPr>
              <w:t xml:space="preserve"> </w:t>
            </w:r>
            <w:r w:rsidRPr="002D3830">
              <w:t>т/а</w:t>
            </w:r>
            <w:r>
              <w:t xml:space="preserve"> </w:t>
            </w:r>
            <w:proofErr w:type="gramStart"/>
            <w:r>
              <w:t>и</w:t>
            </w:r>
            <w:proofErr w:type="gramEnd"/>
            <w:r>
              <w:t xml:space="preserve"> а/г</w:t>
            </w:r>
          </w:p>
        </w:tc>
      </w:tr>
      <w:tr w:rsidR="00E9207A" w:rsidRPr="009271EF" w:rsidTr="009271E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7A" w:rsidRDefault="00E9207A" w:rsidP="00B30544"/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D33AED" w:rsidRDefault="00E9207A" w:rsidP="009271EF">
            <w:pPr>
              <w:jc w:val="both"/>
            </w:pPr>
            <w:r>
              <w:t xml:space="preserve">2. </w:t>
            </w:r>
            <w:r w:rsidRPr="00D33AED">
              <w:t>Режим питания и личная гигиена (ассортимент продуктов, водно-солевой режим и т.д.), гигиена тела, уход за кожей, волосами, полостью рта и т. д.</w:t>
            </w:r>
          </w:p>
          <w:p w:rsidR="00E9207A" w:rsidRPr="00D33AED" w:rsidRDefault="00E9207A" w:rsidP="009271EF">
            <w:pPr>
              <w:jc w:val="both"/>
            </w:pPr>
            <w:r w:rsidRPr="00D33AED">
              <w:t>Организация соревнования и правила соревнования.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A11E2E" w:rsidP="009271EF">
            <w:pPr>
              <w:jc w:val="center"/>
            </w:pPr>
            <w:r>
              <w:rPr>
                <w:b/>
              </w:rPr>
              <w:t>1</w:t>
            </w:r>
            <w:r w:rsidR="00F8328F">
              <w:rPr>
                <w:b/>
              </w:rPr>
              <w:t>4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E9207A" w:rsidP="009271EF">
            <w:pPr>
              <w:jc w:val="center"/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F8328F" w:rsidP="009271EF">
            <w:pPr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E9207A" w:rsidP="009271E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E9207A" w:rsidP="009271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F8328F" w:rsidP="009271EF">
            <w:pPr>
              <w:jc w:val="center"/>
            </w:pPr>
            <w: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4F08A6" w:rsidRDefault="00E9207A" w:rsidP="009271EF">
            <w:pPr>
              <w:snapToGrid w:val="0"/>
            </w:pPr>
            <w:proofErr w:type="spellStart"/>
            <w:r>
              <w:t>микрозачет</w:t>
            </w:r>
            <w:proofErr w:type="spellEnd"/>
          </w:p>
        </w:tc>
      </w:tr>
      <w:tr w:rsidR="00E9207A" w:rsidRPr="009271EF" w:rsidTr="009271E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7A" w:rsidRDefault="00E9207A" w:rsidP="00B30544"/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E9207A" w:rsidP="009271EF">
            <w:pPr>
              <w:jc w:val="both"/>
            </w:pPr>
            <w:r>
              <w:t xml:space="preserve">3. </w:t>
            </w:r>
            <w:r w:rsidRPr="00D33AED">
              <w:t>Обучение технике выполнения упражнений для атлетической гимнастики для развития всех групп мышц (мышцы шейного отдела, грудного, поясничного, мышцы таза, верхних и нижних конечностей).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A11E2E" w:rsidP="009271EF">
            <w:pPr>
              <w:jc w:val="center"/>
            </w:pPr>
            <w:r>
              <w:rPr>
                <w:b/>
              </w:rPr>
              <w:t>1</w:t>
            </w:r>
            <w:r w:rsidR="00F8328F">
              <w:rPr>
                <w:b/>
              </w:rPr>
              <w:t>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E9207A" w:rsidP="009271EF">
            <w:pPr>
              <w:jc w:val="center"/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F8328F" w:rsidP="009271EF">
            <w:pPr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E9207A" w:rsidP="009271E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E9207A" w:rsidP="009271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B276AC" w:rsidP="009271EF">
            <w:pPr>
              <w:jc w:val="center"/>
            </w:pPr>
            <w: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4F08A6" w:rsidRDefault="00E9207A" w:rsidP="009271EF">
            <w:pPr>
              <w:snapToGrid w:val="0"/>
            </w:pPr>
            <w:proofErr w:type="spellStart"/>
            <w:r>
              <w:t>микрозачет</w:t>
            </w:r>
            <w:proofErr w:type="spellEnd"/>
          </w:p>
        </w:tc>
      </w:tr>
      <w:tr w:rsidR="00E9207A" w:rsidRPr="009271EF" w:rsidTr="009271E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7A" w:rsidRDefault="00E9207A" w:rsidP="00B30544"/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E9207A" w:rsidP="009271EF">
            <w:pPr>
              <w:jc w:val="both"/>
            </w:pPr>
            <w:r>
              <w:t xml:space="preserve">4. </w:t>
            </w:r>
            <w:r w:rsidRPr="00D33AED">
              <w:t xml:space="preserve">Обучение и совершенствование технике выполнения упражнений атлетической гимнастики для развития физических </w:t>
            </w:r>
            <w:proofErr w:type="spellStart"/>
            <w:r w:rsidRPr="00D33AED">
              <w:t>качесв</w:t>
            </w:r>
            <w:proofErr w:type="spellEnd"/>
            <w:r w:rsidRPr="009271EF">
              <w:rPr>
                <w:sz w:val="28"/>
              </w:rPr>
              <w:t>.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A11E2E" w:rsidP="009271EF">
            <w:pPr>
              <w:jc w:val="center"/>
            </w:pPr>
            <w:r>
              <w:rPr>
                <w:b/>
              </w:rPr>
              <w:t>2</w:t>
            </w:r>
            <w:r w:rsidR="00F8328F">
              <w:rPr>
                <w:b/>
              </w:rPr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E9207A" w:rsidP="009271EF">
            <w:pPr>
              <w:jc w:val="center"/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6E60AF" w:rsidP="009271EF">
            <w:pPr>
              <w:jc w:val="center"/>
            </w:pPr>
            <w:r>
              <w:t>1</w:t>
            </w:r>
            <w:r w:rsidR="00F832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E9207A" w:rsidP="009271E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E9207A" w:rsidP="009271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Default="00E9207A" w:rsidP="009271EF">
            <w:pPr>
              <w:jc w:val="center"/>
            </w:pPr>
            <w: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4F08A6" w:rsidRDefault="00E9207A" w:rsidP="009271EF">
            <w:pPr>
              <w:snapToGrid w:val="0"/>
            </w:pPr>
            <w:proofErr w:type="spellStart"/>
            <w:r>
              <w:t>микрозачет</w:t>
            </w:r>
            <w:proofErr w:type="spellEnd"/>
          </w:p>
        </w:tc>
      </w:tr>
      <w:tr w:rsidR="00E9207A" w:rsidRPr="009271EF" w:rsidTr="009271E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7A" w:rsidRPr="00DD02DF" w:rsidRDefault="00E9207A" w:rsidP="00B30544"/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both"/>
              <w:rPr>
                <w:b/>
              </w:rPr>
            </w:pPr>
            <w:r w:rsidRPr="009271EF">
              <w:rPr>
                <w:b/>
              </w:rPr>
              <w:t xml:space="preserve">Итого </w:t>
            </w:r>
            <w:proofErr w:type="gramStart"/>
            <w:r w:rsidRPr="009271EF">
              <w:rPr>
                <w:b/>
              </w:rPr>
              <w:t>по</w:t>
            </w:r>
            <w:proofErr w:type="gramEnd"/>
            <w:r w:rsidRPr="009271EF">
              <w:rPr>
                <w:b/>
              </w:rPr>
              <w:t xml:space="preserve"> а\г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9D5D73" w:rsidP="009271E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F8328F">
              <w:rPr>
                <w:b/>
              </w:rPr>
              <w:t>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9D5D73" w:rsidP="009271E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276AC">
              <w:rPr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B276AC" w:rsidP="009271EF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snapToGrid w:val="0"/>
              <w:rPr>
                <w:b/>
              </w:rPr>
            </w:pPr>
          </w:p>
        </w:tc>
      </w:tr>
      <w:tr w:rsidR="00E9207A" w:rsidRPr="009271EF" w:rsidTr="009271EF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7A" w:rsidRPr="009271EF" w:rsidRDefault="00E9207A" w:rsidP="00B30544">
            <w:pPr>
              <w:rPr>
                <w:b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both"/>
              <w:rPr>
                <w:b/>
              </w:rPr>
            </w:pPr>
            <w:r w:rsidRPr="009271EF">
              <w:rPr>
                <w:b/>
              </w:rPr>
              <w:t>ВСЕГО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9D5D73" w:rsidP="009271EF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B276AC" w:rsidP="009271EF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B276AC" w:rsidP="009271EF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7A" w:rsidRPr="009271EF" w:rsidRDefault="00E9207A" w:rsidP="009271EF">
            <w:pPr>
              <w:snapToGrid w:val="0"/>
              <w:rPr>
                <w:b/>
              </w:rPr>
            </w:pPr>
          </w:p>
        </w:tc>
      </w:tr>
    </w:tbl>
    <w:p w:rsidR="00B30544" w:rsidRDefault="00B30544" w:rsidP="004B149A">
      <w:pPr>
        <w:jc w:val="center"/>
        <w:rPr>
          <w:b/>
          <w:sz w:val="28"/>
          <w:szCs w:val="28"/>
        </w:rPr>
      </w:pPr>
    </w:p>
    <w:p w:rsidR="009B3E9D" w:rsidRDefault="009B3E9D" w:rsidP="004B149A">
      <w:pPr>
        <w:jc w:val="center"/>
        <w:rPr>
          <w:b/>
          <w:sz w:val="28"/>
          <w:szCs w:val="28"/>
        </w:rPr>
      </w:pPr>
    </w:p>
    <w:p w:rsidR="00B30544" w:rsidRDefault="00B30544" w:rsidP="006C7072">
      <w:pPr>
        <w:rPr>
          <w:b/>
          <w:sz w:val="28"/>
          <w:szCs w:val="28"/>
        </w:rPr>
      </w:pPr>
    </w:p>
    <w:p w:rsidR="006C7072" w:rsidRDefault="006C7072" w:rsidP="006C7072">
      <w:pPr>
        <w:rPr>
          <w:b/>
          <w:sz w:val="28"/>
          <w:szCs w:val="28"/>
        </w:rPr>
        <w:sectPr w:rsidR="006C7072" w:rsidSect="00617E3F">
          <w:headerReference w:type="even" r:id="rId8"/>
          <w:headerReference w:type="default" r:id="rId9"/>
          <w:pgSz w:w="11906" w:h="16838" w:code="9"/>
          <w:pgMar w:top="1418" w:right="851" w:bottom="1134" w:left="1701" w:header="709" w:footer="709" w:gutter="0"/>
          <w:cols w:space="708"/>
          <w:titlePg/>
          <w:docGrid w:linePitch="360"/>
        </w:sectPr>
      </w:pPr>
    </w:p>
    <w:p w:rsidR="006C7072" w:rsidRDefault="006C7072" w:rsidP="006C707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4.2. Матрица формируемых дисциплиной компетенций</w:t>
      </w:r>
    </w:p>
    <w:tbl>
      <w:tblPr>
        <w:tblW w:w="779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9"/>
        <w:gridCol w:w="662"/>
        <w:gridCol w:w="1005"/>
      </w:tblGrid>
      <w:tr w:rsidR="00F8328F" w:rsidRPr="009271EF" w:rsidTr="00F8328F">
        <w:trPr>
          <w:gridAfter w:val="1"/>
          <w:wAfter w:w="1005" w:type="dxa"/>
          <w:trHeight w:val="322"/>
        </w:trPr>
        <w:tc>
          <w:tcPr>
            <w:tcW w:w="6129" w:type="dxa"/>
            <w:vMerge w:val="restart"/>
          </w:tcPr>
          <w:p w:rsidR="00F8328F" w:rsidRPr="009271EF" w:rsidRDefault="00F8328F" w:rsidP="009271EF">
            <w:pPr>
              <w:jc w:val="center"/>
              <w:rPr>
                <w:b/>
                <w:sz w:val="28"/>
                <w:szCs w:val="28"/>
              </w:rPr>
            </w:pPr>
            <w:r w:rsidRPr="009271EF">
              <w:rPr>
                <w:b/>
              </w:rPr>
              <w:t>Разделы и темы дисциплины</w:t>
            </w:r>
          </w:p>
        </w:tc>
        <w:tc>
          <w:tcPr>
            <w:tcW w:w="662" w:type="dxa"/>
            <w:vMerge w:val="restart"/>
          </w:tcPr>
          <w:p w:rsidR="00F8328F" w:rsidRPr="009271EF" w:rsidRDefault="00F8328F" w:rsidP="009271EF">
            <w:pPr>
              <w:jc w:val="center"/>
              <w:rPr>
                <w:b/>
                <w:sz w:val="28"/>
                <w:szCs w:val="28"/>
              </w:rPr>
            </w:pPr>
            <w:r w:rsidRPr="009271EF">
              <w:rPr>
                <w:b/>
              </w:rPr>
              <w:t>Кол-во час</w:t>
            </w:r>
          </w:p>
        </w:tc>
      </w:tr>
      <w:tr w:rsidR="00F8328F" w:rsidRPr="009271EF" w:rsidTr="00F8328F">
        <w:trPr>
          <w:cantSplit/>
          <w:trHeight w:val="1147"/>
        </w:trPr>
        <w:tc>
          <w:tcPr>
            <w:tcW w:w="6129" w:type="dxa"/>
            <w:vMerge/>
          </w:tcPr>
          <w:p w:rsidR="00F8328F" w:rsidRPr="009271EF" w:rsidRDefault="00F8328F" w:rsidP="009271E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62" w:type="dxa"/>
            <w:vMerge/>
            <w:textDirection w:val="btLr"/>
          </w:tcPr>
          <w:p w:rsidR="00F8328F" w:rsidRPr="009271EF" w:rsidRDefault="00F8328F" w:rsidP="009271EF">
            <w:pPr>
              <w:spacing w:line="36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1005" w:type="dxa"/>
          </w:tcPr>
          <w:p w:rsidR="00F8328F" w:rsidRPr="009271EF" w:rsidRDefault="00F8328F" w:rsidP="00F8328F">
            <w:pPr>
              <w:spacing w:line="360" w:lineRule="auto"/>
              <w:ind w:left="72" w:hanging="39"/>
              <w:jc w:val="center"/>
              <w:rPr>
                <w:b/>
              </w:rPr>
            </w:pPr>
            <w:r w:rsidRPr="001B0E69">
              <w:t>ПК-</w:t>
            </w:r>
            <w:r>
              <w:t>5</w:t>
            </w:r>
          </w:p>
        </w:tc>
      </w:tr>
      <w:tr w:rsidR="00F8328F" w:rsidRPr="009271EF" w:rsidTr="00F8328F">
        <w:trPr>
          <w:cantSplit/>
          <w:trHeight w:val="345"/>
        </w:trPr>
        <w:tc>
          <w:tcPr>
            <w:tcW w:w="6129" w:type="dxa"/>
          </w:tcPr>
          <w:p w:rsidR="00F8328F" w:rsidRPr="00DF26CC" w:rsidRDefault="00F8328F" w:rsidP="009271EF">
            <w:pPr>
              <w:spacing w:line="360" w:lineRule="auto"/>
              <w:jc w:val="center"/>
            </w:pPr>
            <w:r w:rsidRPr="00DF26CC">
              <w:t>1</w:t>
            </w:r>
          </w:p>
        </w:tc>
        <w:tc>
          <w:tcPr>
            <w:tcW w:w="662" w:type="dxa"/>
          </w:tcPr>
          <w:p w:rsidR="00F8328F" w:rsidRPr="00DF26CC" w:rsidRDefault="00F8328F" w:rsidP="009271EF">
            <w:pPr>
              <w:spacing w:line="360" w:lineRule="auto"/>
              <w:jc w:val="center"/>
            </w:pPr>
            <w:r w:rsidRPr="00DF26CC">
              <w:t>2</w:t>
            </w:r>
          </w:p>
        </w:tc>
        <w:tc>
          <w:tcPr>
            <w:tcW w:w="1005" w:type="dxa"/>
          </w:tcPr>
          <w:p w:rsidR="00F8328F" w:rsidRPr="006A1226" w:rsidRDefault="00F8328F" w:rsidP="005D4628">
            <w:pPr>
              <w:spacing w:line="360" w:lineRule="auto"/>
              <w:ind w:left="72" w:hanging="39"/>
              <w:jc w:val="center"/>
            </w:pPr>
            <w:r>
              <w:t>3</w:t>
            </w:r>
          </w:p>
        </w:tc>
      </w:tr>
      <w:tr w:rsidR="00F8328F" w:rsidRPr="009271EF" w:rsidTr="00F8328F">
        <w:trPr>
          <w:cantSplit/>
          <w:trHeight w:val="275"/>
        </w:trPr>
        <w:tc>
          <w:tcPr>
            <w:tcW w:w="6129" w:type="dxa"/>
          </w:tcPr>
          <w:p w:rsidR="00F8328F" w:rsidRPr="009271EF" w:rsidRDefault="00F8328F" w:rsidP="00DA71D1">
            <w:pPr>
              <w:rPr>
                <w:b/>
              </w:rPr>
            </w:pPr>
            <w:r w:rsidRPr="009271EF">
              <w:rPr>
                <w:b/>
              </w:rPr>
              <w:t xml:space="preserve">Раздел 1 </w:t>
            </w:r>
          </w:p>
          <w:p w:rsidR="00F8328F" w:rsidRPr="009271EF" w:rsidRDefault="00F8328F" w:rsidP="00DA71D1">
            <w:pPr>
              <w:rPr>
                <w:b/>
              </w:rPr>
            </w:pPr>
            <w:r w:rsidRPr="009271EF">
              <w:rPr>
                <w:b/>
              </w:rPr>
              <w:t>Тяжелая атлетика</w:t>
            </w:r>
          </w:p>
        </w:tc>
        <w:tc>
          <w:tcPr>
            <w:tcW w:w="662" w:type="dxa"/>
          </w:tcPr>
          <w:p w:rsidR="00F8328F" w:rsidRPr="009271EF" w:rsidRDefault="00F8328F" w:rsidP="009271E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05" w:type="dxa"/>
          </w:tcPr>
          <w:p w:rsidR="00F8328F" w:rsidRPr="009271EF" w:rsidRDefault="00F8328F" w:rsidP="005D4628">
            <w:pPr>
              <w:spacing w:line="360" w:lineRule="auto"/>
              <w:ind w:left="72" w:hanging="39"/>
              <w:jc w:val="center"/>
              <w:rPr>
                <w:b/>
                <w:sz w:val="28"/>
                <w:szCs w:val="28"/>
              </w:rPr>
            </w:pPr>
          </w:p>
        </w:tc>
      </w:tr>
      <w:tr w:rsidR="00F8328F" w:rsidRPr="009271EF" w:rsidTr="00F8328F">
        <w:trPr>
          <w:cantSplit/>
          <w:trHeight w:val="275"/>
        </w:trPr>
        <w:tc>
          <w:tcPr>
            <w:tcW w:w="6129" w:type="dxa"/>
          </w:tcPr>
          <w:p w:rsidR="00F8328F" w:rsidRPr="00A138BF" w:rsidRDefault="00F8328F" w:rsidP="009271EF">
            <w:pPr>
              <w:snapToGrid w:val="0"/>
            </w:pPr>
            <w:r w:rsidRPr="00A138BF">
              <w:t>1. История развития, техника, методика обучения и тренировка в т/ атлетике, правила соревнований.</w:t>
            </w:r>
          </w:p>
        </w:tc>
        <w:tc>
          <w:tcPr>
            <w:tcW w:w="662" w:type="dxa"/>
          </w:tcPr>
          <w:p w:rsidR="00F8328F" w:rsidRDefault="00F8328F" w:rsidP="00226ECD">
            <w:pPr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1005" w:type="dxa"/>
          </w:tcPr>
          <w:p w:rsidR="00F8328F" w:rsidRPr="009271EF" w:rsidRDefault="00F8328F" w:rsidP="005D4628">
            <w:pPr>
              <w:spacing w:line="360" w:lineRule="auto"/>
              <w:ind w:left="72" w:hanging="39"/>
              <w:jc w:val="center"/>
              <w:rPr>
                <w:b/>
                <w:sz w:val="28"/>
                <w:szCs w:val="28"/>
              </w:rPr>
            </w:pPr>
            <w:r w:rsidRPr="009271EF">
              <w:rPr>
                <w:b/>
                <w:sz w:val="28"/>
                <w:szCs w:val="28"/>
              </w:rPr>
              <w:t>+</w:t>
            </w:r>
          </w:p>
        </w:tc>
      </w:tr>
      <w:tr w:rsidR="00F8328F" w:rsidRPr="009271EF" w:rsidTr="00F8328F">
        <w:trPr>
          <w:cantSplit/>
          <w:trHeight w:val="275"/>
        </w:trPr>
        <w:tc>
          <w:tcPr>
            <w:tcW w:w="6129" w:type="dxa"/>
          </w:tcPr>
          <w:p w:rsidR="00F8328F" w:rsidRPr="00A138BF" w:rsidRDefault="00F8328F" w:rsidP="009271EF">
            <w:pPr>
              <w:snapToGrid w:val="0"/>
            </w:pPr>
            <w:r w:rsidRPr="00A138BF">
              <w:t>2. Обучение технике классических упражнений по т/ атлетике.</w:t>
            </w:r>
          </w:p>
        </w:tc>
        <w:tc>
          <w:tcPr>
            <w:tcW w:w="662" w:type="dxa"/>
          </w:tcPr>
          <w:p w:rsidR="00F8328F" w:rsidRDefault="00F8328F" w:rsidP="00226ECD">
            <w:pPr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1005" w:type="dxa"/>
          </w:tcPr>
          <w:p w:rsidR="00F8328F" w:rsidRPr="009271EF" w:rsidRDefault="00F8328F" w:rsidP="005D4628">
            <w:pPr>
              <w:spacing w:line="360" w:lineRule="auto"/>
              <w:ind w:left="72" w:hanging="39"/>
              <w:jc w:val="center"/>
              <w:rPr>
                <w:b/>
                <w:sz w:val="28"/>
                <w:szCs w:val="28"/>
              </w:rPr>
            </w:pPr>
            <w:r w:rsidRPr="009271EF">
              <w:rPr>
                <w:b/>
                <w:sz w:val="28"/>
                <w:szCs w:val="28"/>
              </w:rPr>
              <w:t>+</w:t>
            </w:r>
          </w:p>
        </w:tc>
      </w:tr>
      <w:tr w:rsidR="00F8328F" w:rsidRPr="009271EF" w:rsidTr="00F8328F">
        <w:trPr>
          <w:cantSplit/>
          <w:trHeight w:val="275"/>
        </w:trPr>
        <w:tc>
          <w:tcPr>
            <w:tcW w:w="6129" w:type="dxa"/>
          </w:tcPr>
          <w:p w:rsidR="00F8328F" w:rsidRPr="00A138BF" w:rsidRDefault="00F8328F" w:rsidP="009271EF">
            <w:pPr>
              <w:snapToGrid w:val="0"/>
            </w:pPr>
            <w:r>
              <w:t>3.</w:t>
            </w:r>
            <w:r w:rsidRPr="00A138BF">
              <w:t>Совершенствование техники классических упражнений.</w:t>
            </w:r>
          </w:p>
        </w:tc>
        <w:tc>
          <w:tcPr>
            <w:tcW w:w="662" w:type="dxa"/>
          </w:tcPr>
          <w:p w:rsidR="00F8328F" w:rsidRDefault="00F8328F" w:rsidP="00226ECD">
            <w:pPr>
              <w:jc w:val="center"/>
            </w:pPr>
            <w:r>
              <w:rPr>
                <w:b/>
              </w:rPr>
              <w:t>14</w:t>
            </w:r>
          </w:p>
        </w:tc>
        <w:tc>
          <w:tcPr>
            <w:tcW w:w="1005" w:type="dxa"/>
          </w:tcPr>
          <w:p w:rsidR="00F8328F" w:rsidRPr="009271EF" w:rsidRDefault="00F8328F" w:rsidP="005D4628">
            <w:pPr>
              <w:spacing w:line="360" w:lineRule="auto"/>
              <w:ind w:left="72" w:hanging="39"/>
              <w:jc w:val="center"/>
              <w:rPr>
                <w:sz w:val="28"/>
                <w:szCs w:val="28"/>
              </w:rPr>
            </w:pPr>
            <w:r w:rsidRPr="009271EF">
              <w:rPr>
                <w:b/>
                <w:sz w:val="28"/>
                <w:szCs w:val="28"/>
              </w:rPr>
              <w:t>+</w:t>
            </w:r>
          </w:p>
        </w:tc>
      </w:tr>
      <w:tr w:rsidR="00F8328F" w:rsidRPr="009271EF" w:rsidTr="00F8328F">
        <w:trPr>
          <w:cantSplit/>
          <w:trHeight w:val="275"/>
        </w:trPr>
        <w:tc>
          <w:tcPr>
            <w:tcW w:w="6129" w:type="dxa"/>
          </w:tcPr>
          <w:p w:rsidR="00F8328F" w:rsidRPr="00A138BF" w:rsidRDefault="00F8328F" w:rsidP="009271EF">
            <w:pPr>
              <w:snapToGrid w:val="0"/>
            </w:pPr>
            <w:r w:rsidRPr="00A138BF">
              <w:t>4. Обучение и совершенствование техники специально-вспомогательных упражнений.</w:t>
            </w:r>
          </w:p>
        </w:tc>
        <w:tc>
          <w:tcPr>
            <w:tcW w:w="662" w:type="dxa"/>
          </w:tcPr>
          <w:p w:rsidR="00F8328F" w:rsidRPr="009271EF" w:rsidRDefault="00F8328F" w:rsidP="00226ECD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05" w:type="dxa"/>
          </w:tcPr>
          <w:p w:rsidR="00F8328F" w:rsidRPr="009271EF" w:rsidRDefault="00F8328F" w:rsidP="005D4628">
            <w:pPr>
              <w:spacing w:line="360" w:lineRule="auto"/>
              <w:ind w:left="72" w:hanging="39"/>
              <w:jc w:val="center"/>
              <w:rPr>
                <w:sz w:val="28"/>
                <w:szCs w:val="28"/>
              </w:rPr>
            </w:pPr>
            <w:r w:rsidRPr="009271EF">
              <w:rPr>
                <w:b/>
                <w:sz w:val="28"/>
                <w:szCs w:val="28"/>
              </w:rPr>
              <w:t>+</w:t>
            </w:r>
          </w:p>
        </w:tc>
      </w:tr>
      <w:tr w:rsidR="00F8328F" w:rsidRPr="009271EF" w:rsidTr="00F8328F">
        <w:trPr>
          <w:cantSplit/>
          <w:trHeight w:val="275"/>
        </w:trPr>
        <w:tc>
          <w:tcPr>
            <w:tcW w:w="6129" w:type="dxa"/>
          </w:tcPr>
          <w:p w:rsidR="00F8328F" w:rsidRPr="00A138BF" w:rsidRDefault="00F8328F" w:rsidP="009271EF">
            <w:pPr>
              <w:snapToGrid w:val="0"/>
            </w:pPr>
            <w:r w:rsidRPr="00A138BF">
              <w:t>5. Организация и проведение соревнований и практика судейства соревнований по т/ атлетике.</w:t>
            </w:r>
          </w:p>
        </w:tc>
        <w:tc>
          <w:tcPr>
            <w:tcW w:w="662" w:type="dxa"/>
          </w:tcPr>
          <w:p w:rsidR="00F8328F" w:rsidRPr="009271EF" w:rsidRDefault="00F8328F" w:rsidP="00226EC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05" w:type="dxa"/>
          </w:tcPr>
          <w:p w:rsidR="00F8328F" w:rsidRPr="009271EF" w:rsidRDefault="00F8328F" w:rsidP="005D4628">
            <w:pPr>
              <w:spacing w:line="360" w:lineRule="auto"/>
              <w:ind w:left="72" w:hanging="39"/>
              <w:jc w:val="center"/>
              <w:rPr>
                <w:sz w:val="28"/>
                <w:szCs w:val="28"/>
              </w:rPr>
            </w:pPr>
            <w:r w:rsidRPr="009271EF">
              <w:rPr>
                <w:b/>
                <w:sz w:val="28"/>
                <w:szCs w:val="28"/>
              </w:rPr>
              <w:t>+</w:t>
            </w:r>
          </w:p>
        </w:tc>
      </w:tr>
      <w:tr w:rsidR="00F8328F" w:rsidRPr="009271EF" w:rsidTr="00F8328F">
        <w:trPr>
          <w:cantSplit/>
          <w:trHeight w:val="275"/>
        </w:trPr>
        <w:tc>
          <w:tcPr>
            <w:tcW w:w="6129" w:type="dxa"/>
          </w:tcPr>
          <w:p w:rsidR="00F8328F" w:rsidRPr="009271EF" w:rsidRDefault="00F8328F" w:rsidP="00806C14">
            <w:pPr>
              <w:rPr>
                <w:b/>
              </w:rPr>
            </w:pPr>
            <w:r w:rsidRPr="009271EF">
              <w:rPr>
                <w:b/>
              </w:rPr>
              <w:t>Раздел 2.</w:t>
            </w:r>
          </w:p>
          <w:p w:rsidR="00F8328F" w:rsidRPr="00A138BF" w:rsidRDefault="00F8328F" w:rsidP="008223FA">
            <w:r w:rsidRPr="009271EF">
              <w:rPr>
                <w:b/>
              </w:rPr>
              <w:t>Атлетическая гимнастика</w:t>
            </w:r>
          </w:p>
        </w:tc>
        <w:tc>
          <w:tcPr>
            <w:tcW w:w="662" w:type="dxa"/>
          </w:tcPr>
          <w:p w:rsidR="00F8328F" w:rsidRPr="009271EF" w:rsidRDefault="00F8328F" w:rsidP="00226ECD">
            <w:pPr>
              <w:jc w:val="center"/>
              <w:rPr>
                <w:b/>
              </w:rPr>
            </w:pPr>
          </w:p>
        </w:tc>
        <w:tc>
          <w:tcPr>
            <w:tcW w:w="1005" w:type="dxa"/>
          </w:tcPr>
          <w:p w:rsidR="00F8328F" w:rsidRPr="009271EF" w:rsidRDefault="00F8328F" w:rsidP="009271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F8328F" w:rsidRPr="009271EF" w:rsidTr="00F8328F">
        <w:trPr>
          <w:cantSplit/>
          <w:trHeight w:val="275"/>
        </w:trPr>
        <w:tc>
          <w:tcPr>
            <w:tcW w:w="6129" w:type="dxa"/>
          </w:tcPr>
          <w:p w:rsidR="00F8328F" w:rsidRPr="00BA4538" w:rsidRDefault="00F8328F" w:rsidP="009271EF">
            <w:pPr>
              <w:jc w:val="both"/>
            </w:pPr>
            <w:r>
              <w:t xml:space="preserve">1. </w:t>
            </w:r>
            <w:r w:rsidRPr="00D33AED">
              <w:t>История развития, техника, методика обу</w:t>
            </w:r>
            <w:r>
              <w:t>чения</w:t>
            </w:r>
            <w:r w:rsidRPr="00D33AED">
              <w:t xml:space="preserve"> и тренировка в атлетической гимнастике, спортивный инвентарь и оборудование.</w:t>
            </w:r>
          </w:p>
        </w:tc>
        <w:tc>
          <w:tcPr>
            <w:tcW w:w="662" w:type="dxa"/>
          </w:tcPr>
          <w:p w:rsidR="00F8328F" w:rsidRDefault="00F8328F" w:rsidP="00DE1FAF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005" w:type="dxa"/>
          </w:tcPr>
          <w:p w:rsidR="00F8328F" w:rsidRPr="009271EF" w:rsidRDefault="00F8328F" w:rsidP="009271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b/>
                <w:sz w:val="28"/>
                <w:szCs w:val="28"/>
              </w:rPr>
              <w:t>+</w:t>
            </w:r>
          </w:p>
        </w:tc>
      </w:tr>
      <w:tr w:rsidR="00F8328F" w:rsidRPr="009271EF" w:rsidTr="00F8328F">
        <w:trPr>
          <w:cantSplit/>
          <w:trHeight w:val="275"/>
        </w:trPr>
        <w:tc>
          <w:tcPr>
            <w:tcW w:w="6129" w:type="dxa"/>
          </w:tcPr>
          <w:p w:rsidR="00F8328F" w:rsidRPr="00D33AED" w:rsidRDefault="00F8328F" w:rsidP="009271EF">
            <w:pPr>
              <w:jc w:val="both"/>
            </w:pPr>
            <w:r>
              <w:t xml:space="preserve">2. </w:t>
            </w:r>
            <w:r w:rsidRPr="00D33AED">
              <w:t>Режим питания и личная гигиена (ассортимент продуктов, водно-солевой режим и т.д.), гигиена тела, уход за кожей, волосами, полостью рта и т. д.</w:t>
            </w:r>
          </w:p>
          <w:p w:rsidR="00F8328F" w:rsidRPr="00D33AED" w:rsidRDefault="00F8328F" w:rsidP="009271EF">
            <w:pPr>
              <w:jc w:val="both"/>
            </w:pPr>
            <w:r w:rsidRPr="00D33AED">
              <w:t>Организация соревнования и правила соревнования.</w:t>
            </w:r>
          </w:p>
        </w:tc>
        <w:tc>
          <w:tcPr>
            <w:tcW w:w="662" w:type="dxa"/>
          </w:tcPr>
          <w:p w:rsidR="00F8328F" w:rsidRDefault="00F8328F" w:rsidP="00DE1FAF">
            <w:pPr>
              <w:jc w:val="center"/>
            </w:pPr>
            <w:r>
              <w:rPr>
                <w:b/>
              </w:rPr>
              <w:t>14</w:t>
            </w:r>
          </w:p>
        </w:tc>
        <w:tc>
          <w:tcPr>
            <w:tcW w:w="1005" w:type="dxa"/>
          </w:tcPr>
          <w:p w:rsidR="00F8328F" w:rsidRPr="009271EF" w:rsidRDefault="00F8328F" w:rsidP="009271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b/>
                <w:sz w:val="28"/>
                <w:szCs w:val="28"/>
              </w:rPr>
              <w:t>+</w:t>
            </w:r>
          </w:p>
        </w:tc>
      </w:tr>
      <w:tr w:rsidR="00F8328F" w:rsidRPr="009271EF" w:rsidTr="00F8328F">
        <w:trPr>
          <w:cantSplit/>
          <w:trHeight w:val="275"/>
        </w:trPr>
        <w:tc>
          <w:tcPr>
            <w:tcW w:w="6129" w:type="dxa"/>
          </w:tcPr>
          <w:p w:rsidR="00F8328F" w:rsidRDefault="00F8328F" w:rsidP="009271EF">
            <w:pPr>
              <w:jc w:val="both"/>
            </w:pPr>
            <w:r>
              <w:t xml:space="preserve">3. </w:t>
            </w:r>
            <w:r w:rsidRPr="00D33AED">
              <w:t>Обучение технике выполнения упражнений для атлетической гимнастики для развития всех групп мышц (мышцы шейного отдела, грудного, поясничного, мышцы таза, верхних и нижних конечностей).</w:t>
            </w:r>
          </w:p>
        </w:tc>
        <w:tc>
          <w:tcPr>
            <w:tcW w:w="662" w:type="dxa"/>
          </w:tcPr>
          <w:p w:rsidR="00F8328F" w:rsidRDefault="00F8328F" w:rsidP="00DE1FAF">
            <w:pPr>
              <w:jc w:val="center"/>
            </w:pPr>
            <w:r>
              <w:rPr>
                <w:b/>
              </w:rPr>
              <w:t>16</w:t>
            </w:r>
          </w:p>
        </w:tc>
        <w:tc>
          <w:tcPr>
            <w:tcW w:w="1005" w:type="dxa"/>
          </w:tcPr>
          <w:p w:rsidR="00F8328F" w:rsidRPr="009271EF" w:rsidRDefault="00F8328F" w:rsidP="009271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b/>
                <w:sz w:val="28"/>
                <w:szCs w:val="28"/>
              </w:rPr>
              <w:t>+</w:t>
            </w:r>
          </w:p>
        </w:tc>
      </w:tr>
      <w:tr w:rsidR="00F8328F" w:rsidRPr="009271EF" w:rsidTr="00F8328F">
        <w:trPr>
          <w:cantSplit/>
          <w:trHeight w:val="275"/>
        </w:trPr>
        <w:tc>
          <w:tcPr>
            <w:tcW w:w="6129" w:type="dxa"/>
          </w:tcPr>
          <w:p w:rsidR="00F8328F" w:rsidRDefault="00F8328F" w:rsidP="009271EF">
            <w:pPr>
              <w:jc w:val="both"/>
            </w:pPr>
            <w:r>
              <w:t xml:space="preserve">4. </w:t>
            </w:r>
            <w:r w:rsidRPr="00D33AED">
              <w:t>Обучение и совершенствование технике выполнения упражнений атлетической гимнастики для развития физических качес</w:t>
            </w:r>
            <w:r>
              <w:t>т</w:t>
            </w:r>
            <w:r w:rsidRPr="00D33AED">
              <w:t>в</w:t>
            </w:r>
            <w:r w:rsidRPr="009271EF">
              <w:rPr>
                <w:sz w:val="28"/>
              </w:rPr>
              <w:t>.</w:t>
            </w:r>
          </w:p>
        </w:tc>
        <w:tc>
          <w:tcPr>
            <w:tcW w:w="662" w:type="dxa"/>
          </w:tcPr>
          <w:p w:rsidR="00F8328F" w:rsidRDefault="00F8328F" w:rsidP="00DE1FAF">
            <w:pPr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1005" w:type="dxa"/>
          </w:tcPr>
          <w:p w:rsidR="00F8328F" w:rsidRPr="009271EF" w:rsidRDefault="00F8328F" w:rsidP="009271E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71EF">
              <w:rPr>
                <w:b/>
                <w:sz w:val="28"/>
                <w:szCs w:val="28"/>
              </w:rPr>
              <w:t>+</w:t>
            </w:r>
          </w:p>
        </w:tc>
      </w:tr>
      <w:tr w:rsidR="00F8328F" w:rsidRPr="009271EF" w:rsidTr="00F8328F">
        <w:trPr>
          <w:cantSplit/>
          <w:trHeight w:val="275"/>
        </w:trPr>
        <w:tc>
          <w:tcPr>
            <w:tcW w:w="6129" w:type="dxa"/>
          </w:tcPr>
          <w:p w:rsidR="00F8328F" w:rsidRPr="00A11E2E" w:rsidRDefault="00F8328F" w:rsidP="009271EF">
            <w:pPr>
              <w:jc w:val="both"/>
              <w:rPr>
                <w:b/>
              </w:rPr>
            </w:pPr>
            <w:r w:rsidRPr="00A11E2E">
              <w:rPr>
                <w:b/>
              </w:rPr>
              <w:t>ИТОГО</w:t>
            </w:r>
          </w:p>
        </w:tc>
        <w:tc>
          <w:tcPr>
            <w:tcW w:w="662" w:type="dxa"/>
          </w:tcPr>
          <w:p w:rsidR="00F8328F" w:rsidRDefault="00F8328F" w:rsidP="00226ECD">
            <w:pPr>
              <w:jc w:val="center"/>
            </w:pPr>
            <w:r>
              <w:t>108</w:t>
            </w:r>
          </w:p>
        </w:tc>
        <w:tc>
          <w:tcPr>
            <w:tcW w:w="1005" w:type="dxa"/>
          </w:tcPr>
          <w:p w:rsidR="00F8328F" w:rsidRPr="009271EF" w:rsidRDefault="00F8328F" w:rsidP="009271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F8328F" w:rsidRPr="009271EF" w:rsidTr="00F8328F">
        <w:trPr>
          <w:cantSplit/>
          <w:trHeight w:val="275"/>
        </w:trPr>
        <w:tc>
          <w:tcPr>
            <w:tcW w:w="6129" w:type="dxa"/>
          </w:tcPr>
          <w:p w:rsidR="00F8328F" w:rsidRPr="00A11E2E" w:rsidRDefault="00F8328F" w:rsidP="009271EF">
            <w:pPr>
              <w:jc w:val="both"/>
              <w:rPr>
                <w:b/>
              </w:rPr>
            </w:pPr>
          </w:p>
        </w:tc>
        <w:tc>
          <w:tcPr>
            <w:tcW w:w="662" w:type="dxa"/>
          </w:tcPr>
          <w:p w:rsidR="00F8328F" w:rsidRPr="009271EF" w:rsidRDefault="00F8328F" w:rsidP="00226ECD">
            <w:pPr>
              <w:jc w:val="center"/>
              <w:rPr>
                <w:b/>
              </w:rPr>
            </w:pPr>
          </w:p>
        </w:tc>
        <w:tc>
          <w:tcPr>
            <w:tcW w:w="1005" w:type="dxa"/>
          </w:tcPr>
          <w:p w:rsidR="00F8328F" w:rsidRPr="009271EF" w:rsidRDefault="00F8328F" w:rsidP="009271E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6C7072" w:rsidRDefault="006C7072" w:rsidP="006C7072">
      <w:pPr>
        <w:rPr>
          <w:b/>
          <w:sz w:val="28"/>
          <w:szCs w:val="28"/>
        </w:rPr>
        <w:sectPr w:rsidR="006C7072" w:rsidSect="008223FA">
          <w:pgSz w:w="11906" w:h="16838" w:code="9"/>
          <w:pgMar w:top="1418" w:right="851" w:bottom="1134" w:left="1701" w:header="709" w:footer="709" w:gutter="0"/>
          <w:cols w:space="708"/>
          <w:docGrid w:linePitch="360"/>
        </w:sectPr>
      </w:pPr>
    </w:p>
    <w:p w:rsidR="006C7072" w:rsidRDefault="006C7072" w:rsidP="006C707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4.3. Содержание дисциплины</w:t>
      </w:r>
    </w:p>
    <w:tbl>
      <w:tblPr>
        <w:tblW w:w="525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9"/>
        <w:gridCol w:w="6487"/>
      </w:tblGrid>
      <w:tr w:rsidR="006C7072" w:rsidRPr="009271EF" w:rsidTr="009271EF"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72" w:rsidRPr="009271EF" w:rsidRDefault="006C7072" w:rsidP="009271EF">
            <w:pPr>
              <w:tabs>
                <w:tab w:val="left" w:pos="6090"/>
              </w:tabs>
              <w:jc w:val="center"/>
              <w:rPr>
                <w:b/>
              </w:rPr>
            </w:pPr>
            <w:r w:rsidRPr="009271EF">
              <w:rPr>
                <w:b/>
              </w:rPr>
              <w:t>Наименование разделов, тем дисциплины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72" w:rsidRPr="009271EF" w:rsidRDefault="006C7072" w:rsidP="009271EF">
            <w:pPr>
              <w:tabs>
                <w:tab w:val="left" w:pos="6090"/>
              </w:tabs>
              <w:jc w:val="center"/>
              <w:rPr>
                <w:b/>
              </w:rPr>
            </w:pPr>
            <w:r w:rsidRPr="009271EF">
              <w:rPr>
                <w:b/>
              </w:rPr>
              <w:t>Содержание разделов, тем</w:t>
            </w:r>
          </w:p>
        </w:tc>
      </w:tr>
      <w:tr w:rsidR="006C7072" w:rsidRPr="009271EF" w:rsidTr="009271E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72" w:rsidRPr="009271EF" w:rsidRDefault="006C7072" w:rsidP="009271EF">
            <w:pPr>
              <w:tabs>
                <w:tab w:val="left" w:pos="6090"/>
              </w:tabs>
              <w:jc w:val="center"/>
              <w:rPr>
                <w:b/>
              </w:rPr>
            </w:pPr>
          </w:p>
        </w:tc>
      </w:tr>
      <w:tr w:rsidR="006C7072" w:rsidRPr="009271EF" w:rsidTr="009271EF">
        <w:trPr>
          <w:trHeight w:val="6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72" w:rsidRDefault="006C7072" w:rsidP="00DA71D1">
            <w:r w:rsidRPr="009271EF">
              <w:rPr>
                <w:b/>
              </w:rPr>
              <w:t>Раздел № 1. Тяжелая атлетика</w:t>
            </w:r>
          </w:p>
        </w:tc>
      </w:tr>
      <w:tr w:rsidR="006C7072" w:rsidRPr="002D3830" w:rsidTr="009271EF">
        <w:trPr>
          <w:trHeight w:val="381"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72" w:rsidRPr="00A138BF" w:rsidRDefault="006C7072" w:rsidP="009271EF">
            <w:pPr>
              <w:snapToGrid w:val="0"/>
            </w:pPr>
            <w:r w:rsidRPr="00A138BF">
              <w:t>1. История развития, техника, методика обучения и тренировка в т/ атлетике, правила соревнований.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72" w:rsidRPr="006C7072" w:rsidRDefault="006C7072" w:rsidP="009271EF">
            <w:pPr>
              <w:numPr>
                <w:ilvl w:val="0"/>
                <w:numId w:val="12"/>
              </w:numPr>
              <w:tabs>
                <w:tab w:val="left" w:pos="360"/>
              </w:tabs>
              <w:snapToGrid w:val="0"/>
            </w:pPr>
            <w:r w:rsidRPr="006C7072">
              <w:t>Предмет и задачи т/ атлетики, организация занятий по т/а, требованиям, предъявляемые к студентам при прохождении курса т/атлетики.</w:t>
            </w:r>
          </w:p>
          <w:p w:rsidR="006C7072" w:rsidRPr="006C7072" w:rsidRDefault="006C7072" w:rsidP="009271EF">
            <w:pPr>
              <w:numPr>
                <w:ilvl w:val="0"/>
                <w:numId w:val="12"/>
              </w:numPr>
              <w:tabs>
                <w:tab w:val="left" w:pos="360"/>
              </w:tabs>
            </w:pPr>
            <w:r w:rsidRPr="006C7072">
              <w:t xml:space="preserve">История развития т/а в дореволюционной России: а) проявление в России профессиональной т/а (кружок В.Ф. Краевского); б) первые чемпионаты России и первые чемпионы. Программа соревнований, весовые категории; в) успехи русских </w:t>
            </w:r>
            <w:proofErr w:type="spellStart"/>
            <w:r w:rsidRPr="006C7072">
              <w:t>тяжёлоатлетов</w:t>
            </w:r>
            <w:proofErr w:type="spellEnd"/>
            <w:r w:rsidRPr="006C7072">
              <w:t xml:space="preserve"> на международных соревнованиях (первые выезды русских т/а за границу); г) география и число занимающихся т/а в царской России.</w:t>
            </w:r>
          </w:p>
          <w:p w:rsidR="006C7072" w:rsidRPr="006C7072" w:rsidRDefault="006C7072" w:rsidP="009271EF">
            <w:pPr>
              <w:numPr>
                <w:ilvl w:val="0"/>
                <w:numId w:val="12"/>
              </w:numPr>
              <w:tabs>
                <w:tab w:val="left" w:pos="360"/>
              </w:tabs>
            </w:pPr>
            <w:r w:rsidRPr="006C7072">
              <w:t>Роль всеобу</w:t>
            </w:r>
            <w:r>
              <w:t>ч. в развитии физической</w:t>
            </w:r>
            <w:r w:rsidRPr="006C7072">
              <w:t xml:space="preserve"> культуры и спорта. Московская лига т/а. Постановления партии и правит. О развитии ФК и спорта в стране.</w:t>
            </w:r>
          </w:p>
          <w:p w:rsidR="006C7072" w:rsidRPr="006C7072" w:rsidRDefault="006C7072" w:rsidP="009271EF">
            <w:pPr>
              <w:numPr>
                <w:ilvl w:val="0"/>
                <w:numId w:val="12"/>
              </w:numPr>
              <w:tabs>
                <w:tab w:val="left" w:pos="360"/>
              </w:tabs>
            </w:pPr>
            <w:r w:rsidRPr="006C7072">
              <w:t>Участие советских т/а в боях за советскую Родину в Великой ОВ.</w:t>
            </w:r>
          </w:p>
          <w:p w:rsidR="006C7072" w:rsidRPr="002D3830" w:rsidRDefault="006C7072" w:rsidP="009271EF">
            <w:pPr>
              <w:numPr>
                <w:ilvl w:val="0"/>
                <w:numId w:val="12"/>
              </w:numPr>
              <w:tabs>
                <w:tab w:val="left" w:pos="360"/>
              </w:tabs>
            </w:pPr>
            <w:r w:rsidRPr="006C7072">
              <w:t>Принятие сов. т/атлетов в Международную федерацию по т/а. Участие сов. т/а в первенствах Европы, Мира, Олимп. играх.</w:t>
            </w:r>
          </w:p>
        </w:tc>
      </w:tr>
      <w:tr w:rsidR="006C7072" w:rsidRPr="002D3830" w:rsidTr="009271EF">
        <w:trPr>
          <w:trHeight w:val="381"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72" w:rsidRPr="00A138BF" w:rsidRDefault="006C7072" w:rsidP="009271EF">
            <w:pPr>
              <w:snapToGrid w:val="0"/>
            </w:pPr>
            <w:r w:rsidRPr="00A138BF">
              <w:t>2. Обучение технике классических упражнений по т/ атлетике.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25" w:rsidRDefault="00C66925" w:rsidP="009271EF">
            <w:pPr>
              <w:numPr>
                <w:ilvl w:val="0"/>
                <w:numId w:val="13"/>
              </w:numPr>
              <w:tabs>
                <w:tab w:val="clear" w:pos="720"/>
                <w:tab w:val="num" w:pos="45"/>
              </w:tabs>
              <w:ind w:left="444" w:hanging="342"/>
            </w:pPr>
            <w:r w:rsidRPr="00C66925">
              <w:t>Дать представление об основах техники классических упражнений.</w:t>
            </w:r>
          </w:p>
          <w:p w:rsidR="00C66925" w:rsidRDefault="00C66925" w:rsidP="009271EF">
            <w:pPr>
              <w:numPr>
                <w:ilvl w:val="0"/>
                <w:numId w:val="13"/>
              </w:numPr>
              <w:tabs>
                <w:tab w:val="clear" w:pos="720"/>
                <w:tab w:val="num" w:pos="45"/>
              </w:tabs>
              <w:ind w:left="444" w:hanging="342"/>
            </w:pPr>
            <w:r w:rsidRPr="00C66925">
              <w:t xml:space="preserve"> Выработать профессиональный взгляд технику упражнений.</w:t>
            </w:r>
          </w:p>
          <w:p w:rsidR="006C7072" w:rsidRPr="0051331B" w:rsidRDefault="00C66925" w:rsidP="009271EF">
            <w:pPr>
              <w:numPr>
                <w:ilvl w:val="0"/>
                <w:numId w:val="13"/>
              </w:numPr>
              <w:tabs>
                <w:tab w:val="clear" w:pos="720"/>
                <w:tab w:val="num" w:pos="45"/>
              </w:tabs>
              <w:ind w:left="444" w:hanging="342"/>
            </w:pPr>
            <w:r w:rsidRPr="00C66925">
              <w:t>Ознакомление с упражнениями атлетической гимнастики и техники и выполнения упражнений с гирями</w:t>
            </w:r>
          </w:p>
        </w:tc>
      </w:tr>
      <w:tr w:rsidR="006C7072" w:rsidRPr="002D3830" w:rsidTr="009271EF">
        <w:trPr>
          <w:trHeight w:val="381"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72" w:rsidRPr="00A138BF" w:rsidRDefault="006C7072" w:rsidP="009271EF">
            <w:pPr>
              <w:snapToGrid w:val="0"/>
            </w:pPr>
            <w:r>
              <w:t>3.</w:t>
            </w:r>
            <w:r w:rsidRPr="00A138BF">
              <w:t>Совершенствование техники классических упражнений.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25" w:rsidRDefault="00C66925" w:rsidP="009271EF">
            <w:pPr>
              <w:numPr>
                <w:ilvl w:val="0"/>
                <w:numId w:val="15"/>
              </w:numPr>
              <w:tabs>
                <w:tab w:val="clear" w:pos="720"/>
                <w:tab w:val="left" w:pos="102"/>
                <w:tab w:val="num" w:pos="444"/>
              </w:tabs>
              <w:ind w:left="444" w:hanging="342"/>
            </w:pPr>
            <w:r w:rsidRPr="00C66925">
              <w:t xml:space="preserve">Спортивная техника. </w:t>
            </w:r>
          </w:p>
          <w:p w:rsidR="00C66925" w:rsidRPr="00C66925" w:rsidRDefault="00C66925" w:rsidP="009271EF">
            <w:pPr>
              <w:numPr>
                <w:ilvl w:val="0"/>
                <w:numId w:val="15"/>
              </w:numPr>
              <w:tabs>
                <w:tab w:val="clear" w:pos="720"/>
                <w:tab w:val="left" w:pos="102"/>
                <w:tab w:val="num" w:pos="444"/>
              </w:tabs>
              <w:ind w:left="444" w:hanging="342"/>
            </w:pPr>
            <w:r>
              <w:t>Критерии техники классических у</w:t>
            </w:r>
            <w:r w:rsidRPr="00C66925">
              <w:t>пр</w:t>
            </w:r>
            <w:r>
              <w:t>ажнений</w:t>
            </w:r>
            <w:r w:rsidRPr="00C66925">
              <w:t xml:space="preserve"> (реализация силовых возможностей, мощность, ритм</w:t>
            </w:r>
            <w:r>
              <w:t>)</w:t>
            </w:r>
            <w:r w:rsidRPr="00C66925">
              <w:t>.</w:t>
            </w:r>
          </w:p>
          <w:p w:rsidR="006C7072" w:rsidRPr="004F08A6" w:rsidRDefault="00C66925" w:rsidP="009271EF">
            <w:pPr>
              <w:numPr>
                <w:ilvl w:val="0"/>
                <w:numId w:val="15"/>
              </w:numPr>
              <w:tabs>
                <w:tab w:val="clear" w:pos="720"/>
                <w:tab w:val="left" w:pos="102"/>
                <w:tab w:val="num" w:pos="444"/>
              </w:tabs>
              <w:ind w:left="444" w:hanging="342"/>
            </w:pPr>
            <w:r>
              <w:t>Техника класс. упр</w:t>
            </w:r>
            <w:r w:rsidR="00A31A88">
              <w:t>ажнений</w:t>
            </w:r>
            <w:r w:rsidRPr="00C66925">
              <w:t>– приёмы, части фазы, элементы.</w:t>
            </w:r>
          </w:p>
        </w:tc>
      </w:tr>
      <w:tr w:rsidR="006C7072" w:rsidRPr="002D3830" w:rsidTr="009271EF">
        <w:trPr>
          <w:trHeight w:val="381"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72" w:rsidRPr="00A138BF" w:rsidRDefault="006C7072" w:rsidP="009271EF">
            <w:pPr>
              <w:snapToGrid w:val="0"/>
            </w:pPr>
            <w:r w:rsidRPr="00A138BF">
              <w:t>4. Обучение и совершенствование техники специально-вспомогательных упражнений.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88" w:rsidRPr="00C66925" w:rsidRDefault="00A31A88" w:rsidP="009271EF">
            <w:pPr>
              <w:numPr>
                <w:ilvl w:val="0"/>
                <w:numId w:val="16"/>
              </w:numPr>
              <w:tabs>
                <w:tab w:val="left" w:pos="102"/>
              </w:tabs>
            </w:pPr>
            <w:r w:rsidRPr="00C66925">
              <w:t>Методы обучения в т\а и гиревом спорте.</w:t>
            </w:r>
          </w:p>
          <w:p w:rsidR="00A31A88" w:rsidRDefault="00A31A88" w:rsidP="009271EF">
            <w:pPr>
              <w:numPr>
                <w:ilvl w:val="0"/>
                <w:numId w:val="16"/>
              </w:numPr>
              <w:tabs>
                <w:tab w:val="left" w:pos="102"/>
              </w:tabs>
              <w:ind w:left="444" w:hanging="342"/>
            </w:pPr>
            <w:r w:rsidRPr="00C66925">
              <w:t>Использование дидактических правил и принципов в процессе обучения.</w:t>
            </w:r>
          </w:p>
          <w:p w:rsidR="00A31A88" w:rsidRDefault="00A31A88" w:rsidP="009271EF">
            <w:pPr>
              <w:numPr>
                <w:ilvl w:val="0"/>
                <w:numId w:val="16"/>
              </w:numPr>
              <w:tabs>
                <w:tab w:val="left" w:pos="102"/>
              </w:tabs>
              <w:ind w:left="444" w:hanging="342"/>
            </w:pPr>
            <w:r>
              <w:t xml:space="preserve">Методы разучивания классических упражнений </w:t>
            </w:r>
          </w:p>
          <w:p w:rsidR="006562B8" w:rsidRPr="006562B8" w:rsidRDefault="006562B8" w:rsidP="009271EF">
            <w:pPr>
              <w:numPr>
                <w:ilvl w:val="0"/>
                <w:numId w:val="16"/>
              </w:numPr>
              <w:tabs>
                <w:tab w:val="left" w:pos="360"/>
              </w:tabs>
            </w:pPr>
            <w:r w:rsidRPr="006562B8">
              <w:t xml:space="preserve">Последовательность обучения. </w:t>
            </w:r>
          </w:p>
          <w:p w:rsidR="006C7072" w:rsidRPr="002D3830" w:rsidRDefault="006562B8" w:rsidP="009271EF">
            <w:pPr>
              <w:numPr>
                <w:ilvl w:val="0"/>
                <w:numId w:val="16"/>
              </w:numPr>
              <w:tabs>
                <w:tab w:val="left" w:pos="360"/>
              </w:tabs>
            </w:pPr>
            <w:r w:rsidRPr="006562B8">
              <w:t>Вес поднятия штанги при обучении.</w:t>
            </w:r>
          </w:p>
        </w:tc>
      </w:tr>
      <w:tr w:rsidR="006C7072" w:rsidRPr="002D3830" w:rsidTr="009271EF">
        <w:trPr>
          <w:trHeight w:val="381"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072" w:rsidRPr="00A138BF" w:rsidRDefault="006C7072" w:rsidP="009271EF">
            <w:pPr>
              <w:snapToGrid w:val="0"/>
            </w:pPr>
            <w:r w:rsidRPr="00A138BF">
              <w:t>5. Организация и проведение соревнований и практика судейства соревнований по т/ атлетике.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B8" w:rsidRDefault="006562B8" w:rsidP="009271EF">
            <w:pPr>
              <w:numPr>
                <w:ilvl w:val="0"/>
                <w:numId w:val="17"/>
              </w:numPr>
              <w:tabs>
                <w:tab w:val="left" w:pos="360"/>
              </w:tabs>
              <w:ind w:hanging="1044"/>
            </w:pPr>
            <w:r w:rsidRPr="006562B8">
              <w:t xml:space="preserve">Организация и правила соревнований. </w:t>
            </w:r>
          </w:p>
          <w:p w:rsidR="006562B8" w:rsidRDefault="006562B8" w:rsidP="009271EF">
            <w:pPr>
              <w:numPr>
                <w:ilvl w:val="0"/>
                <w:numId w:val="17"/>
              </w:numPr>
              <w:tabs>
                <w:tab w:val="left" w:pos="360"/>
              </w:tabs>
              <w:ind w:hanging="1044"/>
            </w:pPr>
            <w:r w:rsidRPr="006562B8">
              <w:t xml:space="preserve">Характер и программа соревнований. </w:t>
            </w:r>
          </w:p>
          <w:p w:rsidR="006562B8" w:rsidRDefault="006562B8" w:rsidP="009271EF">
            <w:pPr>
              <w:numPr>
                <w:ilvl w:val="0"/>
                <w:numId w:val="17"/>
              </w:numPr>
              <w:tabs>
                <w:tab w:val="left" w:pos="360"/>
              </w:tabs>
              <w:ind w:hanging="1044"/>
            </w:pPr>
            <w:r w:rsidRPr="006562B8">
              <w:t xml:space="preserve">Судейская коллегия. </w:t>
            </w:r>
          </w:p>
          <w:p w:rsidR="006562B8" w:rsidRDefault="006562B8" w:rsidP="009271EF">
            <w:pPr>
              <w:numPr>
                <w:ilvl w:val="0"/>
                <w:numId w:val="17"/>
              </w:numPr>
              <w:tabs>
                <w:tab w:val="left" w:pos="360"/>
              </w:tabs>
              <w:ind w:hanging="1044"/>
            </w:pPr>
            <w:r w:rsidRPr="006562B8">
              <w:t xml:space="preserve">Участники соревнований. </w:t>
            </w:r>
          </w:p>
          <w:p w:rsidR="006562B8" w:rsidRDefault="006562B8" w:rsidP="009271EF">
            <w:pPr>
              <w:numPr>
                <w:ilvl w:val="0"/>
                <w:numId w:val="17"/>
              </w:numPr>
              <w:tabs>
                <w:tab w:val="left" w:pos="360"/>
              </w:tabs>
              <w:ind w:hanging="1044"/>
            </w:pPr>
            <w:r w:rsidRPr="006562B8">
              <w:t xml:space="preserve">Правила выполнения упражнений. </w:t>
            </w:r>
          </w:p>
          <w:p w:rsidR="006C7072" w:rsidRDefault="006562B8" w:rsidP="009271EF">
            <w:pPr>
              <w:numPr>
                <w:ilvl w:val="0"/>
                <w:numId w:val="17"/>
              </w:numPr>
              <w:tabs>
                <w:tab w:val="left" w:pos="360"/>
              </w:tabs>
              <w:ind w:hanging="1044"/>
            </w:pPr>
            <w:r w:rsidRPr="006562B8">
              <w:t>Оборудование и инвентарь соревнований.</w:t>
            </w:r>
          </w:p>
          <w:p w:rsidR="00F2042D" w:rsidRDefault="00F2042D" w:rsidP="00F2042D">
            <w:pPr>
              <w:tabs>
                <w:tab w:val="left" w:pos="360"/>
              </w:tabs>
            </w:pPr>
          </w:p>
          <w:p w:rsidR="00F2042D" w:rsidRDefault="00F2042D" w:rsidP="00F2042D">
            <w:pPr>
              <w:tabs>
                <w:tab w:val="left" w:pos="360"/>
              </w:tabs>
            </w:pPr>
          </w:p>
          <w:p w:rsidR="00F2042D" w:rsidRPr="002D3830" w:rsidRDefault="00F2042D" w:rsidP="00F2042D">
            <w:pPr>
              <w:tabs>
                <w:tab w:val="left" w:pos="360"/>
              </w:tabs>
            </w:pPr>
          </w:p>
        </w:tc>
      </w:tr>
      <w:tr w:rsidR="00D33AED" w:rsidRPr="002D3830" w:rsidTr="009271EF">
        <w:trPr>
          <w:trHeight w:val="38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AED" w:rsidRPr="006562B8" w:rsidRDefault="00D33AED" w:rsidP="009271EF">
            <w:pPr>
              <w:tabs>
                <w:tab w:val="left" w:pos="360"/>
              </w:tabs>
              <w:ind w:left="102"/>
            </w:pPr>
            <w:r w:rsidRPr="009271EF">
              <w:rPr>
                <w:b/>
              </w:rPr>
              <w:lastRenderedPageBreak/>
              <w:t>Раздел № 2. Атлетическая гимнастика</w:t>
            </w:r>
          </w:p>
        </w:tc>
      </w:tr>
      <w:tr w:rsidR="00806C14" w:rsidRPr="002D3830" w:rsidTr="009271EF">
        <w:trPr>
          <w:trHeight w:val="381"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14" w:rsidRPr="00D33AED" w:rsidRDefault="00806C14" w:rsidP="009271EF">
            <w:pPr>
              <w:jc w:val="both"/>
            </w:pPr>
            <w:r>
              <w:t xml:space="preserve">1. </w:t>
            </w:r>
            <w:r w:rsidRPr="00D33AED">
              <w:t>История развития, техника, методика обу</w:t>
            </w:r>
            <w:r>
              <w:t>чения</w:t>
            </w:r>
            <w:r w:rsidRPr="00D33AED">
              <w:t xml:space="preserve"> и тренировка в атлетической гимнастике, спортивный инвентарь и оборудование.</w:t>
            </w:r>
          </w:p>
          <w:p w:rsidR="00806C14" w:rsidRPr="009271EF" w:rsidRDefault="00806C14" w:rsidP="009271EF">
            <w:pPr>
              <w:jc w:val="both"/>
              <w:rPr>
                <w:sz w:val="28"/>
              </w:rPr>
            </w:pP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14" w:rsidRPr="009271EF" w:rsidRDefault="00806C14" w:rsidP="009271EF">
            <w:pPr>
              <w:pStyle w:val="a7"/>
              <w:numPr>
                <w:ilvl w:val="0"/>
                <w:numId w:val="21"/>
              </w:numPr>
              <w:tabs>
                <w:tab w:val="clear" w:pos="720"/>
                <w:tab w:val="num" w:pos="387"/>
              </w:tabs>
              <w:ind w:left="444" w:hanging="342"/>
              <w:jc w:val="both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>Предмет, задачи и содержание курса атлетической гимнастики.</w:t>
            </w:r>
          </w:p>
          <w:p w:rsidR="00806C14" w:rsidRPr="009271EF" w:rsidRDefault="00806C14" w:rsidP="009271EF">
            <w:pPr>
              <w:pStyle w:val="a7"/>
              <w:numPr>
                <w:ilvl w:val="0"/>
                <w:numId w:val="21"/>
              </w:numPr>
              <w:tabs>
                <w:tab w:val="clear" w:pos="720"/>
                <w:tab w:val="num" w:pos="387"/>
              </w:tabs>
              <w:ind w:left="442" w:hanging="340"/>
              <w:jc w:val="both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>Атлетическая гимнастика в системе физического воспитания</w:t>
            </w:r>
            <w:r w:rsidRPr="00806C14">
              <w:t>.</w:t>
            </w:r>
          </w:p>
          <w:p w:rsidR="00806C14" w:rsidRPr="009271EF" w:rsidRDefault="00806C14" w:rsidP="009271EF">
            <w:pPr>
              <w:pStyle w:val="a7"/>
              <w:numPr>
                <w:ilvl w:val="0"/>
                <w:numId w:val="21"/>
              </w:numPr>
              <w:tabs>
                <w:tab w:val="clear" w:pos="720"/>
                <w:tab w:val="num" w:pos="387"/>
              </w:tabs>
              <w:ind w:left="442" w:hanging="340"/>
              <w:jc w:val="both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>Применение упражнений атлетической гимнастики в занятиях различными видами спорта</w:t>
            </w:r>
            <w:r w:rsidRPr="00806C14">
              <w:t>.</w:t>
            </w:r>
          </w:p>
          <w:p w:rsidR="00504B0A" w:rsidRPr="009271EF" w:rsidRDefault="00806C14" w:rsidP="009271EF">
            <w:pPr>
              <w:pStyle w:val="a7"/>
              <w:numPr>
                <w:ilvl w:val="0"/>
                <w:numId w:val="21"/>
              </w:numPr>
              <w:tabs>
                <w:tab w:val="clear" w:pos="720"/>
                <w:tab w:val="num" w:pos="387"/>
              </w:tabs>
              <w:ind w:left="442" w:hanging="340"/>
              <w:jc w:val="both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>Значение атлетической гимнастики для физического воспитания населения. Требование к студентам при прохождении курса атлетической гимнастики.</w:t>
            </w:r>
          </w:p>
          <w:p w:rsidR="00806C14" w:rsidRDefault="00806C14" w:rsidP="009271EF">
            <w:pPr>
              <w:pStyle w:val="a7"/>
              <w:numPr>
                <w:ilvl w:val="0"/>
                <w:numId w:val="21"/>
              </w:numPr>
              <w:tabs>
                <w:tab w:val="clear" w:pos="720"/>
                <w:tab w:val="num" w:pos="387"/>
              </w:tabs>
              <w:ind w:left="442" w:hanging="340"/>
              <w:jc w:val="both"/>
            </w:pPr>
            <w:r w:rsidRPr="009271EF">
              <w:rPr>
                <w:sz w:val="24"/>
                <w:szCs w:val="24"/>
              </w:rPr>
              <w:t>Краткий обзор истории развития атлетической гимнастики, первые выдающиеся русские атлеты</w:t>
            </w:r>
            <w:r w:rsidRPr="00806C14">
              <w:t xml:space="preserve">. </w:t>
            </w:r>
          </w:p>
          <w:p w:rsidR="00806C14" w:rsidRPr="009271EF" w:rsidRDefault="00806C14" w:rsidP="009271EF">
            <w:pPr>
              <w:pStyle w:val="a7"/>
              <w:numPr>
                <w:ilvl w:val="0"/>
                <w:numId w:val="21"/>
              </w:numPr>
              <w:tabs>
                <w:tab w:val="clear" w:pos="720"/>
                <w:tab w:val="num" w:pos="387"/>
              </w:tabs>
              <w:ind w:left="442" w:hanging="340"/>
              <w:jc w:val="both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>Развитие атлетической гимнастики в России и за рубежом.</w:t>
            </w:r>
          </w:p>
        </w:tc>
      </w:tr>
      <w:tr w:rsidR="00806C14" w:rsidRPr="002D3830" w:rsidTr="009271EF">
        <w:trPr>
          <w:trHeight w:val="381"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14" w:rsidRPr="00D33AED" w:rsidRDefault="00806C14" w:rsidP="009271EF">
            <w:pPr>
              <w:jc w:val="both"/>
            </w:pPr>
            <w:r>
              <w:t xml:space="preserve">2. </w:t>
            </w:r>
            <w:r w:rsidRPr="00D33AED">
              <w:t>Режим питания и личная ги</w:t>
            </w:r>
            <w:r w:rsidR="00326961">
              <w:t>гиена (</w:t>
            </w:r>
            <w:r w:rsidRPr="00D33AED">
              <w:t xml:space="preserve">и т.д.), гигиена тела, </w:t>
            </w:r>
          </w:p>
          <w:p w:rsidR="00806C14" w:rsidRPr="00D33AED" w:rsidRDefault="00806C14" w:rsidP="009271EF">
            <w:pPr>
              <w:jc w:val="both"/>
            </w:pPr>
            <w:r w:rsidRPr="00D33AED">
              <w:t>Организация соревнования и правила соревнования.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14" w:rsidRDefault="00762446" w:rsidP="009271EF">
            <w:pPr>
              <w:numPr>
                <w:ilvl w:val="0"/>
                <w:numId w:val="24"/>
              </w:numPr>
              <w:tabs>
                <w:tab w:val="left" w:pos="360"/>
              </w:tabs>
            </w:pPr>
            <w:r>
              <w:t>А</w:t>
            </w:r>
            <w:r w:rsidRPr="00D33AED">
              <w:t>ссортимент продуктов</w:t>
            </w:r>
          </w:p>
          <w:p w:rsidR="00762446" w:rsidRDefault="00762446" w:rsidP="009271EF">
            <w:pPr>
              <w:numPr>
                <w:ilvl w:val="0"/>
                <w:numId w:val="24"/>
              </w:numPr>
              <w:tabs>
                <w:tab w:val="left" w:pos="360"/>
              </w:tabs>
            </w:pPr>
            <w:r>
              <w:t>В</w:t>
            </w:r>
            <w:r w:rsidRPr="00D33AED">
              <w:t>одно-солевой режим</w:t>
            </w:r>
          </w:p>
          <w:p w:rsidR="00762446" w:rsidRDefault="00506BEB" w:rsidP="009271EF">
            <w:pPr>
              <w:numPr>
                <w:ilvl w:val="0"/>
                <w:numId w:val="24"/>
              </w:numPr>
              <w:tabs>
                <w:tab w:val="left" w:pos="360"/>
              </w:tabs>
            </w:pPr>
            <w:r>
              <w:t>У</w:t>
            </w:r>
            <w:r w:rsidRPr="00D33AED">
              <w:t>ход за кожей, волосами, полостью рта и т. д.</w:t>
            </w:r>
          </w:p>
          <w:p w:rsidR="00762446" w:rsidRPr="006562B8" w:rsidRDefault="00370592" w:rsidP="009271EF">
            <w:pPr>
              <w:numPr>
                <w:ilvl w:val="0"/>
                <w:numId w:val="24"/>
              </w:numPr>
              <w:tabs>
                <w:tab w:val="left" w:pos="360"/>
              </w:tabs>
            </w:pPr>
            <w:r>
              <w:t>Правила судейства соревнования</w:t>
            </w:r>
          </w:p>
        </w:tc>
      </w:tr>
      <w:tr w:rsidR="00806C14" w:rsidRPr="002D3830" w:rsidTr="009271EF">
        <w:trPr>
          <w:trHeight w:val="381"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14" w:rsidRDefault="00806C14" w:rsidP="009271EF">
            <w:pPr>
              <w:jc w:val="both"/>
            </w:pPr>
            <w:r>
              <w:t xml:space="preserve">3. </w:t>
            </w:r>
            <w:r w:rsidRPr="00D33AED">
              <w:t>Обучение технике выполнения упражнений для атлетической гимнастики для развития всех групп мышц (мышцы шейного отдела, грудного, поясничного, мышцы таза, верхних и нижних конечностей).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8D" w:rsidRDefault="008C6E8D" w:rsidP="009271EF">
            <w:pPr>
              <w:numPr>
                <w:ilvl w:val="0"/>
                <w:numId w:val="22"/>
              </w:numPr>
              <w:tabs>
                <w:tab w:val="clear" w:pos="720"/>
                <w:tab w:val="num" w:pos="387"/>
              </w:tabs>
              <w:ind w:left="387" w:hanging="285"/>
              <w:jc w:val="both"/>
            </w:pPr>
            <w:r w:rsidRPr="008C6E8D">
              <w:t xml:space="preserve">Инвентарь и оборудование мест занятий </w:t>
            </w:r>
          </w:p>
          <w:p w:rsidR="00BA4538" w:rsidRPr="008C6E8D" w:rsidRDefault="00BA4538" w:rsidP="009271EF">
            <w:pPr>
              <w:numPr>
                <w:ilvl w:val="0"/>
                <w:numId w:val="22"/>
              </w:numPr>
              <w:tabs>
                <w:tab w:val="clear" w:pos="720"/>
                <w:tab w:val="num" w:pos="387"/>
              </w:tabs>
              <w:ind w:left="387" w:hanging="285"/>
              <w:jc w:val="both"/>
            </w:pPr>
            <w:r w:rsidRPr="008C6E8D">
              <w:t>Основы техники упражнений атлетической гимнастики для развития основных мышечных групп.</w:t>
            </w:r>
          </w:p>
          <w:p w:rsidR="008C6E8D" w:rsidRPr="008C6E8D" w:rsidRDefault="008C6E8D" w:rsidP="009271EF">
            <w:pPr>
              <w:jc w:val="both"/>
            </w:pPr>
            <w:r w:rsidRPr="008C6E8D">
              <w:t>а) упражнения для развития и совершенствования силы мышц шеи;</w:t>
            </w:r>
          </w:p>
          <w:p w:rsidR="00806C14" w:rsidRDefault="00762446" w:rsidP="009271EF">
            <w:pPr>
              <w:tabs>
                <w:tab w:val="left" w:pos="360"/>
              </w:tabs>
              <w:ind w:left="45" w:hanging="114"/>
            </w:pPr>
            <w:r>
              <w:t xml:space="preserve"> </w:t>
            </w:r>
            <w:r w:rsidR="008C6E8D">
              <w:t xml:space="preserve">б) </w:t>
            </w:r>
            <w:r w:rsidR="008C6E8D" w:rsidRPr="008C6E8D">
              <w:t>упражнения для развития и совершенствования си</w:t>
            </w:r>
            <w:r>
              <w:t xml:space="preserve">лы </w:t>
            </w:r>
            <w:r w:rsidR="008C6E8D" w:rsidRPr="008C6E8D">
              <w:t>мышц верхнего пояса (грудного отдела</w:t>
            </w:r>
            <w:r>
              <w:t>)</w:t>
            </w:r>
          </w:p>
          <w:p w:rsidR="00762446" w:rsidRPr="00762446" w:rsidRDefault="00762446" w:rsidP="00762446">
            <w:r>
              <w:t>в)</w:t>
            </w:r>
            <w:r w:rsidRPr="009271EF">
              <w:rPr>
                <w:sz w:val="28"/>
              </w:rPr>
              <w:t xml:space="preserve"> </w:t>
            </w:r>
            <w:r w:rsidRPr="00762446">
              <w:t>упражнения для развития и совершенствования мышц верхних конечностей</w:t>
            </w:r>
          </w:p>
          <w:p w:rsidR="00762446" w:rsidRDefault="00762446" w:rsidP="009271EF">
            <w:pPr>
              <w:tabs>
                <w:tab w:val="left" w:pos="360"/>
              </w:tabs>
              <w:ind w:left="102"/>
            </w:pPr>
            <w:r>
              <w:t>г)</w:t>
            </w:r>
            <w:r w:rsidRPr="009271EF">
              <w:rPr>
                <w:sz w:val="28"/>
              </w:rPr>
              <w:t xml:space="preserve"> </w:t>
            </w:r>
            <w:r w:rsidRPr="00762446">
              <w:t>упражнения для развития и совершенствования мышц туловища</w:t>
            </w:r>
          </w:p>
          <w:p w:rsidR="00762446" w:rsidRDefault="00762446" w:rsidP="00506BEB">
            <w:r>
              <w:t>д)</w:t>
            </w:r>
            <w:r w:rsidRPr="009271EF">
              <w:rPr>
                <w:sz w:val="28"/>
              </w:rPr>
              <w:t xml:space="preserve"> </w:t>
            </w:r>
            <w:r w:rsidRPr="00762446">
              <w:t>упражнения для развития и совершенствования силы мышц пояса нижних конечностей и мышц нижних конечностей</w:t>
            </w:r>
          </w:p>
          <w:p w:rsidR="00B518E7" w:rsidRPr="006562B8" w:rsidRDefault="00B518E7" w:rsidP="00506BEB">
            <w:r>
              <w:t>3. Методика составления тренировочных программ.</w:t>
            </w:r>
          </w:p>
        </w:tc>
      </w:tr>
      <w:tr w:rsidR="00806C14" w:rsidRPr="002D3830" w:rsidTr="009271EF">
        <w:trPr>
          <w:trHeight w:val="381"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14" w:rsidRDefault="00806C14" w:rsidP="009271EF">
            <w:pPr>
              <w:jc w:val="both"/>
            </w:pPr>
            <w:r>
              <w:t xml:space="preserve">4. </w:t>
            </w:r>
            <w:r w:rsidRPr="00D33AED">
              <w:t>Обучение и совершенствование технике выполнения упражнений атлетической гимнастики для развития физических качес</w:t>
            </w:r>
            <w:r w:rsidR="00BA4538">
              <w:t>т</w:t>
            </w:r>
            <w:r w:rsidRPr="00D33AED">
              <w:t>в</w:t>
            </w:r>
            <w:r w:rsidRPr="009271EF">
              <w:rPr>
                <w:sz w:val="28"/>
              </w:rPr>
              <w:t>.</w:t>
            </w:r>
          </w:p>
        </w:tc>
        <w:tc>
          <w:tcPr>
            <w:tcW w:w="3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2" w:rsidRPr="009271EF" w:rsidRDefault="00370592" w:rsidP="009271EF">
            <w:pPr>
              <w:pStyle w:val="a7"/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 xml:space="preserve">Основы методики обучения и тренировки в атлетической гимнастике. </w:t>
            </w:r>
          </w:p>
          <w:p w:rsidR="00370592" w:rsidRPr="009271EF" w:rsidRDefault="00370592" w:rsidP="009271EF">
            <w:pPr>
              <w:pStyle w:val="a7"/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>Специальные упражнения, применяемые при обучении.</w:t>
            </w:r>
          </w:p>
          <w:p w:rsidR="00370592" w:rsidRPr="009271EF" w:rsidRDefault="00370592" w:rsidP="009271EF">
            <w:pPr>
              <w:pStyle w:val="a7"/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 xml:space="preserve"> Особенности обучения детей разного возраста и пола (мальчиков, юношей, девочек, девушек). </w:t>
            </w:r>
          </w:p>
          <w:p w:rsidR="00370592" w:rsidRPr="009271EF" w:rsidRDefault="00370592" w:rsidP="009271EF">
            <w:pPr>
              <w:pStyle w:val="a7"/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 xml:space="preserve">Особенности обучения взрослых. </w:t>
            </w:r>
          </w:p>
          <w:p w:rsidR="00370592" w:rsidRPr="009271EF" w:rsidRDefault="00370592" w:rsidP="009271EF">
            <w:pPr>
              <w:pStyle w:val="a7"/>
              <w:numPr>
                <w:ilvl w:val="0"/>
                <w:numId w:val="29"/>
              </w:numPr>
              <w:jc w:val="both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>Физические качества необходимые атлету (сила выносливости, силовая выносливость, быстрота и гибкость)</w:t>
            </w:r>
          </w:p>
          <w:p w:rsidR="00806C14" w:rsidRPr="006562B8" w:rsidRDefault="00370592" w:rsidP="009271EF">
            <w:pPr>
              <w:numPr>
                <w:ilvl w:val="0"/>
                <w:numId w:val="29"/>
              </w:numPr>
              <w:tabs>
                <w:tab w:val="left" w:pos="360"/>
              </w:tabs>
            </w:pPr>
            <w:r w:rsidRPr="00504B0A">
              <w:t xml:space="preserve"> Воспитание волевых качеств.</w:t>
            </w:r>
          </w:p>
        </w:tc>
      </w:tr>
    </w:tbl>
    <w:p w:rsidR="00A138BF" w:rsidRDefault="00A138BF" w:rsidP="006C7072">
      <w:pPr>
        <w:rPr>
          <w:b/>
          <w:sz w:val="28"/>
          <w:szCs w:val="28"/>
        </w:rPr>
        <w:sectPr w:rsidR="00A138BF" w:rsidSect="006C7072">
          <w:pgSz w:w="11906" w:h="16838" w:code="9"/>
          <w:pgMar w:top="1418" w:right="851" w:bottom="1134" w:left="1701" w:header="709" w:footer="709" w:gutter="0"/>
          <w:cols w:space="708"/>
          <w:docGrid w:linePitch="360"/>
        </w:sectPr>
      </w:pPr>
    </w:p>
    <w:p w:rsidR="00CB7C72" w:rsidRDefault="00CB7C72" w:rsidP="00CB7C7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4.4. Содержание самостоятельной работы и формы ее контроля</w:t>
      </w:r>
    </w:p>
    <w:p w:rsidR="00CB7C72" w:rsidRDefault="00CB7C72" w:rsidP="00CB7C72">
      <w:pPr>
        <w:ind w:firstLine="708"/>
        <w:jc w:val="both"/>
        <w:rPr>
          <w:b/>
          <w:sz w:val="28"/>
          <w:szCs w:val="28"/>
        </w:rPr>
      </w:pPr>
    </w:p>
    <w:tbl>
      <w:tblPr>
        <w:tblW w:w="97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3"/>
        <w:gridCol w:w="2778"/>
        <w:gridCol w:w="993"/>
        <w:gridCol w:w="3637"/>
        <w:gridCol w:w="1843"/>
      </w:tblGrid>
      <w:tr w:rsidR="00CB7C72" w:rsidRPr="009271EF" w:rsidTr="00A11E2E">
        <w:trPr>
          <w:cantSplit/>
          <w:trHeight w:val="49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72" w:rsidRPr="009271EF" w:rsidRDefault="00CB7C72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 xml:space="preserve">№ </w:t>
            </w:r>
            <w:r w:rsidRPr="001F5C53">
              <w:rPr>
                <w:b/>
                <w:sz w:val="18"/>
              </w:rPr>
              <w:t>п/п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72" w:rsidRPr="009271EF" w:rsidRDefault="00CB7C72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 xml:space="preserve">Раздел дисциплины, </w:t>
            </w:r>
          </w:p>
          <w:p w:rsidR="00CB7C72" w:rsidRPr="009271EF" w:rsidRDefault="00CB7C72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>темы раздела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72" w:rsidRPr="009271EF" w:rsidRDefault="00CB7C72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>Всего часов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72" w:rsidRPr="009271EF" w:rsidRDefault="00CB7C72" w:rsidP="001F5C53">
            <w:pPr>
              <w:jc w:val="center"/>
              <w:rPr>
                <w:b/>
              </w:rPr>
            </w:pPr>
            <w:r w:rsidRPr="009271EF">
              <w:rPr>
                <w:b/>
              </w:rPr>
              <w:t>Содержание самостоятельной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72" w:rsidRPr="009271EF" w:rsidRDefault="00CB7C72" w:rsidP="009271EF">
            <w:pPr>
              <w:jc w:val="center"/>
              <w:rPr>
                <w:b/>
              </w:rPr>
            </w:pPr>
            <w:r w:rsidRPr="009271EF">
              <w:rPr>
                <w:b/>
              </w:rPr>
              <w:t>Форма контроля</w:t>
            </w:r>
          </w:p>
        </w:tc>
      </w:tr>
      <w:tr w:rsidR="00CB7C72" w:rsidRPr="009271EF" w:rsidTr="00A11E2E">
        <w:trPr>
          <w:cantSplit/>
          <w:trHeight w:val="329"/>
        </w:trPr>
        <w:tc>
          <w:tcPr>
            <w:tcW w:w="9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72" w:rsidRPr="009271EF" w:rsidRDefault="001F5C53" w:rsidP="009271E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CB7C72" w:rsidRPr="009271EF">
              <w:rPr>
                <w:b/>
              </w:rPr>
              <w:t xml:space="preserve"> семестр</w:t>
            </w:r>
          </w:p>
        </w:tc>
      </w:tr>
      <w:tr w:rsidR="00CB7C72" w:rsidRPr="009271EF" w:rsidTr="00A11E2E"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C72" w:rsidRDefault="00CB7C72" w:rsidP="00DA71D1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72" w:rsidRPr="00CB7C72" w:rsidRDefault="00CB7C72" w:rsidP="00DA71D1">
            <w:r w:rsidRPr="009271EF">
              <w:rPr>
                <w:b/>
              </w:rPr>
              <w:t>Раздел № 1. Тяжелая атлетика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72" w:rsidRPr="00CB7C72" w:rsidRDefault="00CB7C72" w:rsidP="009271EF">
            <w:pPr>
              <w:jc w:val="center"/>
            </w:pP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72" w:rsidRPr="00CB7C72" w:rsidRDefault="00CB7C72" w:rsidP="00DA71D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72" w:rsidRPr="00CB7C72" w:rsidRDefault="00CB7C72" w:rsidP="009271EF">
            <w:pPr>
              <w:jc w:val="center"/>
            </w:pPr>
          </w:p>
        </w:tc>
      </w:tr>
      <w:tr w:rsidR="00F8328F" w:rsidRPr="009271EF" w:rsidTr="00A11E2E"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28F" w:rsidRDefault="00F8328F" w:rsidP="00DA71D1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A138BF" w:rsidRDefault="00F8328F" w:rsidP="009271EF">
            <w:pPr>
              <w:snapToGrid w:val="0"/>
            </w:pPr>
            <w:r w:rsidRPr="00A138BF">
              <w:t>1. История развития, техника, методика обучения и тренировка в т/ атлетике, правила соревнований.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226ECD">
            <w:pPr>
              <w:jc w:val="center"/>
            </w:pPr>
            <w:r>
              <w:t>4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9271EF">
            <w:pPr>
              <w:numPr>
                <w:ilvl w:val="0"/>
                <w:numId w:val="26"/>
              </w:numPr>
              <w:tabs>
                <w:tab w:val="clear" w:pos="720"/>
              </w:tabs>
              <w:ind w:left="319" w:hanging="285"/>
            </w:pPr>
            <w:r w:rsidRPr="002D3830">
              <w:t>Участие советских и российских атлет</w:t>
            </w:r>
            <w:r>
              <w:t xml:space="preserve">ов в чемпионатах мира и Европы. </w:t>
            </w:r>
          </w:p>
          <w:p w:rsidR="00F8328F" w:rsidRDefault="00F8328F" w:rsidP="009271EF">
            <w:pPr>
              <w:numPr>
                <w:ilvl w:val="0"/>
                <w:numId w:val="26"/>
              </w:numPr>
              <w:tabs>
                <w:tab w:val="clear" w:pos="720"/>
                <w:tab w:val="num" w:pos="0"/>
                <w:tab w:val="left" w:pos="271"/>
              </w:tabs>
              <w:ind w:left="319" w:hanging="319"/>
            </w:pPr>
            <w:r w:rsidRPr="002D3830">
              <w:t>Исторические аспекты снижения возраста начальной, спортивной подготовки в силовых видах спорта.</w:t>
            </w:r>
          </w:p>
          <w:p w:rsidR="00F8328F" w:rsidRPr="009271EF" w:rsidRDefault="00F8328F" w:rsidP="009271EF">
            <w:pPr>
              <w:pStyle w:val="a7"/>
              <w:numPr>
                <w:ilvl w:val="0"/>
                <w:numId w:val="26"/>
              </w:numPr>
              <w:tabs>
                <w:tab w:val="clear" w:pos="720"/>
                <w:tab w:val="num" w:pos="91"/>
              </w:tabs>
              <w:ind w:left="262" w:hanging="228"/>
              <w:jc w:val="left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>Основные положения правил соревнований по т/атлетике.</w:t>
            </w:r>
          </w:p>
          <w:p w:rsidR="00F8328F" w:rsidRPr="009271EF" w:rsidRDefault="00F8328F" w:rsidP="009271EF">
            <w:pPr>
              <w:pStyle w:val="a7"/>
              <w:numPr>
                <w:ilvl w:val="0"/>
                <w:numId w:val="26"/>
              </w:numPr>
              <w:tabs>
                <w:tab w:val="clear" w:pos="720"/>
                <w:tab w:val="num" w:pos="91"/>
              </w:tabs>
              <w:ind w:left="262" w:hanging="228"/>
              <w:jc w:val="left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>Практическое выполнение функций судей (по заданию преподавателя).</w:t>
            </w:r>
          </w:p>
          <w:p w:rsidR="00F8328F" w:rsidRPr="009271EF" w:rsidRDefault="00F8328F" w:rsidP="009271EF">
            <w:pPr>
              <w:pStyle w:val="a7"/>
              <w:numPr>
                <w:ilvl w:val="0"/>
                <w:numId w:val="26"/>
              </w:numPr>
              <w:tabs>
                <w:tab w:val="clear" w:pos="720"/>
                <w:tab w:val="num" w:pos="91"/>
              </w:tabs>
              <w:ind w:left="262" w:hanging="228"/>
              <w:jc w:val="left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>Практическое выполнение упражнений из программы по т/атлетике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CB7C72" w:rsidRDefault="00F8328F" w:rsidP="009271EF">
            <w:pPr>
              <w:jc w:val="center"/>
            </w:pPr>
            <w:r>
              <w:t>дискуссия</w:t>
            </w:r>
          </w:p>
        </w:tc>
      </w:tr>
      <w:tr w:rsidR="00F8328F" w:rsidRPr="009271EF" w:rsidTr="00A11E2E"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28F" w:rsidRDefault="00F8328F" w:rsidP="00DA71D1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A138BF" w:rsidRDefault="00F8328F" w:rsidP="009271EF">
            <w:pPr>
              <w:snapToGrid w:val="0"/>
            </w:pPr>
            <w:r w:rsidRPr="00A138BF">
              <w:t>2. Обучение технике классических упражнений по т/ атлетике.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226ECD">
            <w:pPr>
              <w:jc w:val="center"/>
            </w:pPr>
            <w:r>
              <w:t>4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2F0F47" w:rsidRDefault="00F8328F" w:rsidP="009271EF">
            <w:pPr>
              <w:numPr>
                <w:ilvl w:val="0"/>
                <w:numId w:val="19"/>
              </w:numPr>
              <w:tabs>
                <w:tab w:val="clear" w:pos="720"/>
                <w:tab w:val="num" w:pos="148"/>
              </w:tabs>
              <w:ind w:left="319" w:hanging="285"/>
            </w:pPr>
            <w:r w:rsidRPr="002F0F47">
              <w:t>Изучение техники подъёма штанги на грудь в п/п.</w:t>
            </w:r>
          </w:p>
          <w:p w:rsidR="00F8328F" w:rsidRDefault="00F8328F" w:rsidP="009271EF">
            <w:pPr>
              <w:numPr>
                <w:ilvl w:val="0"/>
                <w:numId w:val="19"/>
              </w:numPr>
              <w:tabs>
                <w:tab w:val="clear" w:pos="720"/>
                <w:tab w:val="num" w:pos="148"/>
              </w:tabs>
              <w:ind w:left="319" w:hanging="285"/>
            </w:pPr>
            <w:r w:rsidRPr="002F0F47">
              <w:t>Изучение техники подъёма штанги на грудь в п/п и подседом «ножницы».</w:t>
            </w:r>
          </w:p>
          <w:p w:rsidR="00F8328F" w:rsidRDefault="00F8328F" w:rsidP="009271EF">
            <w:pPr>
              <w:numPr>
                <w:ilvl w:val="0"/>
                <w:numId w:val="19"/>
              </w:numPr>
              <w:tabs>
                <w:tab w:val="clear" w:pos="720"/>
                <w:tab w:val="num" w:pos="148"/>
              </w:tabs>
              <w:ind w:left="319" w:hanging="285"/>
            </w:pPr>
            <w:r w:rsidRPr="00323C15">
              <w:t>.Изучение техники подъёма штанги на грудь для толчка с подседом «ножницы» и ознакомление с техникой подъёма штанги на грудь с подседом. Разножка</w:t>
            </w:r>
          </w:p>
          <w:p w:rsidR="00F8328F" w:rsidRDefault="00F8328F" w:rsidP="009271EF">
            <w:pPr>
              <w:numPr>
                <w:ilvl w:val="0"/>
                <w:numId w:val="19"/>
              </w:numPr>
              <w:tabs>
                <w:tab w:val="clear" w:pos="720"/>
                <w:tab w:val="num" w:pos="148"/>
              </w:tabs>
              <w:ind w:left="319" w:hanging="285"/>
            </w:pPr>
            <w:r w:rsidRPr="00323C15">
              <w:t>Изучение техники подъёма штанги на грудь с подседом «разножка» и толчка от груди</w:t>
            </w:r>
          </w:p>
          <w:p w:rsidR="00F8328F" w:rsidRPr="00323C15" w:rsidRDefault="00F8328F" w:rsidP="009271EF">
            <w:pPr>
              <w:numPr>
                <w:ilvl w:val="0"/>
                <w:numId w:val="19"/>
              </w:numPr>
              <w:tabs>
                <w:tab w:val="clear" w:pos="720"/>
                <w:tab w:val="num" w:pos="148"/>
              </w:tabs>
              <w:ind w:left="319" w:hanging="285"/>
            </w:pPr>
            <w:r w:rsidRPr="00323C15">
              <w:t>Изучение техники рывка в п/п и с подседом «ножницы»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CB7C72" w:rsidRDefault="00F8328F" w:rsidP="009271EF">
            <w:pPr>
              <w:jc w:val="center"/>
            </w:pPr>
            <w:proofErr w:type="spellStart"/>
            <w:r>
              <w:t>микрозачет</w:t>
            </w:r>
            <w:proofErr w:type="spellEnd"/>
          </w:p>
        </w:tc>
      </w:tr>
      <w:tr w:rsidR="00F8328F" w:rsidRPr="009271EF" w:rsidTr="00A11E2E"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28F" w:rsidRDefault="00F8328F" w:rsidP="00DA71D1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A138BF" w:rsidRDefault="00F8328F" w:rsidP="009271EF">
            <w:pPr>
              <w:snapToGrid w:val="0"/>
            </w:pPr>
            <w:r>
              <w:t>3.</w:t>
            </w:r>
            <w:r w:rsidRPr="00A138BF">
              <w:t>Совершенствование техники классических упражнений.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226ECD">
            <w:pPr>
              <w:jc w:val="center"/>
            </w:pPr>
            <w:r>
              <w:t>8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9271EF">
            <w:pPr>
              <w:numPr>
                <w:ilvl w:val="0"/>
                <w:numId w:val="20"/>
              </w:numPr>
              <w:tabs>
                <w:tab w:val="clear" w:pos="720"/>
                <w:tab w:val="num" w:pos="319"/>
              </w:tabs>
              <w:ind w:left="376" w:hanging="342"/>
            </w:pPr>
            <w:r w:rsidRPr="00323C15">
              <w:t>Совершенствование техники толчка классического и изучение техники рывка с подседом «ножницы» в целом исполнении</w:t>
            </w:r>
          </w:p>
          <w:p w:rsidR="00F8328F" w:rsidRDefault="00F8328F" w:rsidP="009271EF">
            <w:pPr>
              <w:numPr>
                <w:ilvl w:val="0"/>
                <w:numId w:val="20"/>
              </w:numPr>
              <w:tabs>
                <w:tab w:val="clear" w:pos="720"/>
                <w:tab w:val="num" w:pos="319"/>
              </w:tabs>
              <w:ind w:left="376" w:hanging="342"/>
            </w:pPr>
            <w:r w:rsidRPr="00323C15">
              <w:t>Совершенствование техники рывка и толчка классического и практики их судейства. Ознакомить по специально-вспомогательным упражнениям для толчка.</w:t>
            </w:r>
          </w:p>
          <w:p w:rsidR="00F8328F" w:rsidRDefault="00F8328F" w:rsidP="00E34ABC">
            <w:pPr>
              <w:ind w:left="376"/>
            </w:pPr>
          </w:p>
          <w:p w:rsidR="00F8328F" w:rsidRPr="00323C15" w:rsidRDefault="00F8328F" w:rsidP="009271EF">
            <w:pPr>
              <w:numPr>
                <w:ilvl w:val="0"/>
                <w:numId w:val="20"/>
              </w:numPr>
              <w:tabs>
                <w:tab w:val="clear" w:pos="720"/>
                <w:tab w:val="num" w:pos="319"/>
              </w:tabs>
              <w:ind w:left="376" w:hanging="342"/>
            </w:pPr>
            <w:r w:rsidRPr="00323C15">
              <w:lastRenderedPageBreak/>
              <w:t>Совершенствование техники рывка классического и практика его судейства. Ознакомить со специально – вспомогательными упражнениями для толчка штанги от груди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CB7C72" w:rsidRDefault="00F8328F" w:rsidP="009271EF">
            <w:pPr>
              <w:jc w:val="center"/>
            </w:pPr>
            <w:proofErr w:type="spellStart"/>
            <w:r>
              <w:lastRenderedPageBreak/>
              <w:t>микрозачет</w:t>
            </w:r>
            <w:proofErr w:type="spellEnd"/>
          </w:p>
        </w:tc>
      </w:tr>
      <w:tr w:rsidR="00F8328F" w:rsidRPr="009271EF" w:rsidTr="00A11E2E"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28F" w:rsidRDefault="00F8328F" w:rsidP="00DA71D1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A138BF" w:rsidRDefault="00F8328F" w:rsidP="009271EF">
            <w:pPr>
              <w:snapToGrid w:val="0"/>
            </w:pPr>
            <w:r w:rsidRPr="00A138BF">
              <w:t>4. Обучение и совершенствование техники спе</w:t>
            </w:r>
            <w:r>
              <w:t>циально-</w:t>
            </w:r>
            <w:r w:rsidRPr="00A138BF">
              <w:t>вспомогательных упражнений.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226ECD">
            <w:pPr>
              <w:jc w:val="center"/>
            </w:pPr>
            <w:r>
              <w:t>10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9271EF">
            <w:pPr>
              <w:numPr>
                <w:ilvl w:val="0"/>
                <w:numId w:val="18"/>
              </w:numPr>
              <w:tabs>
                <w:tab w:val="clear" w:pos="720"/>
                <w:tab w:val="num" w:pos="319"/>
              </w:tabs>
              <w:snapToGrid w:val="0"/>
              <w:ind w:left="319" w:hanging="285"/>
              <w:jc w:val="both"/>
            </w:pPr>
            <w:r w:rsidRPr="002F0F47">
              <w:t>Ознакомить и привить умения и навыки в технике классических упражнений, практики судейства и специально-вспомогательных упражнений для толчка</w:t>
            </w:r>
          </w:p>
          <w:p w:rsidR="00F8328F" w:rsidRDefault="00F8328F" w:rsidP="009271EF">
            <w:pPr>
              <w:numPr>
                <w:ilvl w:val="0"/>
                <w:numId w:val="18"/>
              </w:numPr>
              <w:tabs>
                <w:tab w:val="clear" w:pos="720"/>
                <w:tab w:val="num" w:pos="148"/>
                <w:tab w:val="num" w:pos="319"/>
              </w:tabs>
              <w:snapToGrid w:val="0"/>
              <w:ind w:left="319" w:hanging="285"/>
              <w:jc w:val="both"/>
            </w:pPr>
            <w:r w:rsidRPr="002F0F47">
              <w:t>Формировать профессионально-педагогические взгляды на техническое мастерство и построение тренировочного процесса в тяжелой атлетике.</w:t>
            </w:r>
          </w:p>
          <w:p w:rsidR="00F8328F" w:rsidRPr="00CB7C72" w:rsidRDefault="00F8328F" w:rsidP="009271EF">
            <w:pPr>
              <w:numPr>
                <w:ilvl w:val="0"/>
                <w:numId w:val="18"/>
              </w:numPr>
              <w:tabs>
                <w:tab w:val="clear" w:pos="720"/>
                <w:tab w:val="num" w:pos="148"/>
                <w:tab w:val="num" w:pos="319"/>
              </w:tabs>
              <w:snapToGrid w:val="0"/>
              <w:ind w:left="319" w:hanging="285"/>
              <w:jc w:val="both"/>
            </w:pPr>
            <w:r w:rsidRPr="002F0F47">
              <w:t>Формировать профессионально-педагогические умения и навыки по технике совершенствования толчка классического и специально-вспомогательных упражнений для рывка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CB7C72" w:rsidRDefault="00F8328F" w:rsidP="009271EF">
            <w:pPr>
              <w:jc w:val="center"/>
            </w:pPr>
            <w:proofErr w:type="spellStart"/>
            <w:r>
              <w:t>микрозачет</w:t>
            </w:r>
            <w:proofErr w:type="spellEnd"/>
          </w:p>
        </w:tc>
      </w:tr>
      <w:tr w:rsidR="00F8328F" w:rsidRPr="009271EF" w:rsidTr="00A11E2E"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28F" w:rsidRDefault="00F8328F" w:rsidP="00DA71D1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A138BF" w:rsidRDefault="00F8328F" w:rsidP="009271EF">
            <w:pPr>
              <w:snapToGrid w:val="0"/>
            </w:pPr>
            <w:r w:rsidRPr="00A138BF">
              <w:t>5. Организация и проведение соревнований и практика судейства соревнований по т/ атлетике.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226ECD">
            <w:pPr>
              <w:jc w:val="center"/>
            </w:pPr>
            <w:r>
              <w:t>4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2F0F47" w:rsidRDefault="00F8328F" w:rsidP="009271EF">
            <w:pPr>
              <w:numPr>
                <w:ilvl w:val="0"/>
                <w:numId w:val="25"/>
              </w:numPr>
              <w:tabs>
                <w:tab w:val="clear" w:pos="394"/>
                <w:tab w:val="num" w:pos="205"/>
              </w:tabs>
              <w:snapToGrid w:val="0"/>
              <w:ind w:left="262" w:hanging="228"/>
              <w:jc w:val="both"/>
            </w:pPr>
            <w:r>
              <w:t>Практика судейства соревнований в качестве секретаря, рефери и судьи контролера.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CB7C72" w:rsidRDefault="00F8328F" w:rsidP="009271EF">
            <w:pPr>
              <w:jc w:val="center"/>
            </w:pPr>
            <w:proofErr w:type="spellStart"/>
            <w:r>
              <w:t>микрозачет</w:t>
            </w:r>
            <w:proofErr w:type="spellEnd"/>
          </w:p>
        </w:tc>
      </w:tr>
      <w:tr w:rsidR="00F8328F" w:rsidRPr="009271EF" w:rsidTr="00A11E2E"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28F" w:rsidRDefault="00F8328F" w:rsidP="00DA71D1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A138BF" w:rsidRDefault="00F8328F" w:rsidP="009271EF">
            <w:pPr>
              <w:snapToGrid w:val="0"/>
            </w:pPr>
            <w: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9271EF" w:rsidRDefault="00F8328F" w:rsidP="00226ECD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9271EF">
            <w:pPr>
              <w:snapToGrid w:val="0"/>
              <w:ind w:left="34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9271EF">
            <w:pPr>
              <w:jc w:val="center"/>
            </w:pPr>
          </w:p>
        </w:tc>
      </w:tr>
      <w:tr w:rsidR="00F8328F" w:rsidRPr="009271EF" w:rsidTr="00A11E2E"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28F" w:rsidRDefault="00F8328F" w:rsidP="00DA71D1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9271EF" w:rsidRDefault="00F8328F" w:rsidP="009271EF">
            <w:pPr>
              <w:snapToGrid w:val="0"/>
              <w:rPr>
                <w:b/>
              </w:rPr>
            </w:pPr>
            <w:r w:rsidRPr="009271EF">
              <w:rPr>
                <w:b/>
              </w:rPr>
              <w:t>Атлетическая гимнастика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226ECD">
            <w:pPr>
              <w:jc w:val="center"/>
            </w:pP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9271EF">
            <w:pPr>
              <w:snapToGrid w:val="0"/>
              <w:ind w:left="34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CB7C72" w:rsidRDefault="00F8328F" w:rsidP="009271EF">
            <w:pPr>
              <w:jc w:val="center"/>
            </w:pPr>
          </w:p>
        </w:tc>
      </w:tr>
      <w:tr w:rsidR="00F8328F" w:rsidRPr="009271EF" w:rsidTr="00A11E2E"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28F" w:rsidRDefault="00F8328F" w:rsidP="00DA71D1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DD02DF" w:rsidRDefault="00F8328F" w:rsidP="009271EF">
            <w:pPr>
              <w:jc w:val="both"/>
            </w:pPr>
            <w:r>
              <w:t xml:space="preserve">1. </w:t>
            </w:r>
            <w:r w:rsidRPr="00D33AED">
              <w:t>История развития, техника, методика обу</w:t>
            </w:r>
            <w:r>
              <w:t>чения</w:t>
            </w:r>
            <w:r w:rsidRPr="00D33AED">
              <w:t xml:space="preserve"> и тренировка в атлетической гимнастике, спортивный инвентарь и оборудование.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226ECD">
            <w:pPr>
              <w:jc w:val="center"/>
            </w:pPr>
            <w:r>
              <w:t>5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9271EF" w:rsidRDefault="00F8328F" w:rsidP="009271EF">
            <w:pPr>
              <w:pStyle w:val="a7"/>
              <w:numPr>
                <w:ilvl w:val="0"/>
                <w:numId w:val="31"/>
              </w:numPr>
              <w:tabs>
                <w:tab w:val="clear" w:pos="462"/>
                <w:tab w:val="num" w:pos="319"/>
              </w:tabs>
              <w:ind w:left="319"/>
              <w:jc w:val="both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>Применение упражнений атлетической гимнастики в занятиях различными видами спорта</w:t>
            </w:r>
            <w:r w:rsidRPr="00806C14">
              <w:t>.</w:t>
            </w:r>
          </w:p>
          <w:p w:rsidR="00F8328F" w:rsidRPr="009271EF" w:rsidRDefault="00F8328F" w:rsidP="009271EF">
            <w:pPr>
              <w:pStyle w:val="a7"/>
              <w:numPr>
                <w:ilvl w:val="0"/>
                <w:numId w:val="31"/>
              </w:numPr>
              <w:tabs>
                <w:tab w:val="clear" w:pos="462"/>
                <w:tab w:val="num" w:pos="319"/>
              </w:tabs>
              <w:ind w:left="319"/>
              <w:jc w:val="both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>Значение атлетической гимнастики для физического воспитания населения. Требование к студентам при прохождении курса атлетической гимнастики.</w:t>
            </w:r>
          </w:p>
          <w:p w:rsidR="00F8328F" w:rsidRDefault="00F8328F" w:rsidP="009271EF">
            <w:pPr>
              <w:pStyle w:val="a7"/>
              <w:numPr>
                <w:ilvl w:val="0"/>
                <w:numId w:val="31"/>
              </w:numPr>
              <w:tabs>
                <w:tab w:val="clear" w:pos="462"/>
                <w:tab w:val="num" w:pos="319"/>
              </w:tabs>
              <w:ind w:left="319"/>
              <w:jc w:val="both"/>
            </w:pPr>
            <w:r w:rsidRPr="009271EF">
              <w:rPr>
                <w:sz w:val="24"/>
                <w:szCs w:val="24"/>
              </w:rPr>
              <w:t>Краткий обзор истории развития атлетической гимнастики, первые выдающиеся русские атлеты</w:t>
            </w:r>
            <w:r w:rsidRPr="00806C14">
              <w:t xml:space="preserve">. </w:t>
            </w:r>
          </w:p>
          <w:p w:rsidR="00F8328F" w:rsidRDefault="00F8328F" w:rsidP="009271EF">
            <w:pPr>
              <w:snapToGrid w:val="0"/>
              <w:ind w:left="34"/>
              <w:jc w:val="both"/>
            </w:pPr>
          </w:p>
          <w:p w:rsidR="00F8328F" w:rsidRDefault="00F8328F" w:rsidP="009271EF">
            <w:pPr>
              <w:snapToGrid w:val="0"/>
              <w:ind w:left="34"/>
              <w:jc w:val="both"/>
            </w:pPr>
          </w:p>
          <w:p w:rsidR="00F8328F" w:rsidRDefault="00F8328F" w:rsidP="009271EF">
            <w:pPr>
              <w:snapToGrid w:val="0"/>
              <w:ind w:left="34"/>
              <w:jc w:val="both"/>
            </w:pPr>
          </w:p>
          <w:p w:rsidR="00F8328F" w:rsidRDefault="00F8328F" w:rsidP="009271EF">
            <w:pPr>
              <w:snapToGrid w:val="0"/>
              <w:ind w:left="34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CB7C72" w:rsidRDefault="00F8328F" w:rsidP="009271EF">
            <w:pPr>
              <w:jc w:val="center"/>
            </w:pPr>
            <w:r>
              <w:lastRenderedPageBreak/>
              <w:t>дискуссия</w:t>
            </w:r>
          </w:p>
        </w:tc>
      </w:tr>
      <w:tr w:rsidR="00F8328F" w:rsidRPr="009271EF" w:rsidTr="00A11E2E"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28F" w:rsidRDefault="00F8328F" w:rsidP="00DA71D1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D33AED" w:rsidRDefault="00F8328F" w:rsidP="009271EF">
            <w:pPr>
              <w:jc w:val="both"/>
            </w:pPr>
            <w:r>
              <w:t xml:space="preserve">2. </w:t>
            </w:r>
            <w:r w:rsidRPr="00D33AED">
              <w:t>Режим питания и личная гигиена (ассортимент продуктов, водно-солевой режим и т.д.), гигиена тела, уход за кожей, волосами, полостью рта и т. д.</w:t>
            </w:r>
          </w:p>
          <w:p w:rsidR="00F8328F" w:rsidRPr="00D33AED" w:rsidRDefault="00F8328F" w:rsidP="009271EF">
            <w:pPr>
              <w:jc w:val="both"/>
            </w:pPr>
            <w:r w:rsidRPr="00D33AED">
              <w:t>Организация соревнования и правила соревнования.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226ECD">
            <w:pPr>
              <w:jc w:val="center"/>
            </w:pPr>
            <w:r>
              <w:t>8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9271EF">
            <w:pPr>
              <w:numPr>
                <w:ilvl w:val="0"/>
                <w:numId w:val="34"/>
              </w:numPr>
              <w:snapToGrid w:val="0"/>
              <w:jc w:val="both"/>
            </w:pPr>
            <w:r>
              <w:t>Правила судейства соревнования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CB7C72" w:rsidRDefault="00F8328F" w:rsidP="009271EF">
            <w:pPr>
              <w:jc w:val="center"/>
            </w:pPr>
            <w:proofErr w:type="spellStart"/>
            <w:r>
              <w:t>микрозачет</w:t>
            </w:r>
            <w:proofErr w:type="spellEnd"/>
          </w:p>
        </w:tc>
      </w:tr>
      <w:tr w:rsidR="00F8328F" w:rsidRPr="009271EF" w:rsidTr="00A11E2E"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28F" w:rsidRDefault="00F8328F" w:rsidP="00DA71D1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9271EF">
            <w:pPr>
              <w:jc w:val="both"/>
            </w:pPr>
            <w:r>
              <w:t xml:space="preserve">3. </w:t>
            </w:r>
            <w:r w:rsidRPr="00D33AED">
              <w:t>Обучение технике выполнения упражнений для атлетической гимнастики для развития всех групп мышц (мышцы шейного отдела, грудного, поясничного, мышцы таза, верхних и нижних конечностей).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226ECD">
            <w:pPr>
              <w:jc w:val="center"/>
            </w:pPr>
            <w:r>
              <w:t>10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9271EF">
            <w:pPr>
              <w:numPr>
                <w:ilvl w:val="1"/>
                <w:numId w:val="34"/>
              </w:numPr>
              <w:tabs>
                <w:tab w:val="clear" w:pos="1474"/>
                <w:tab w:val="num" w:pos="490"/>
              </w:tabs>
              <w:ind w:left="490" w:hanging="342"/>
              <w:jc w:val="both"/>
            </w:pPr>
            <w:r w:rsidRPr="008C6E8D">
              <w:t xml:space="preserve">Инвентарь и оборудование мест занятий </w:t>
            </w:r>
          </w:p>
          <w:p w:rsidR="00F8328F" w:rsidRDefault="00F8328F" w:rsidP="009271EF">
            <w:pPr>
              <w:numPr>
                <w:ilvl w:val="0"/>
                <w:numId w:val="34"/>
              </w:numPr>
              <w:snapToGrid w:val="0"/>
              <w:jc w:val="both"/>
            </w:pPr>
            <w:r>
              <w:t>Методика составления тренировочных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CB7C72" w:rsidRDefault="00F8328F" w:rsidP="009271EF">
            <w:pPr>
              <w:jc w:val="center"/>
            </w:pPr>
            <w:proofErr w:type="spellStart"/>
            <w:r>
              <w:t>микрозачет</w:t>
            </w:r>
            <w:proofErr w:type="spellEnd"/>
          </w:p>
        </w:tc>
      </w:tr>
      <w:tr w:rsidR="00F8328F" w:rsidRPr="009271EF" w:rsidTr="00A11E2E"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28F" w:rsidRDefault="00F8328F" w:rsidP="00DA71D1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9271EF">
            <w:pPr>
              <w:jc w:val="both"/>
            </w:pPr>
            <w:r>
              <w:t xml:space="preserve">4. </w:t>
            </w:r>
            <w:r w:rsidRPr="00D33AED">
              <w:t>Обучение и совершенствование технике выполнения упражнений атлетической гимнастики для развития физических качес</w:t>
            </w:r>
            <w:r>
              <w:t>т</w:t>
            </w:r>
            <w:r w:rsidRPr="00D33AED">
              <w:t>в</w:t>
            </w:r>
            <w:r w:rsidRPr="009271EF">
              <w:rPr>
                <w:sz w:val="28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226ECD">
            <w:pPr>
              <w:jc w:val="center"/>
            </w:pPr>
            <w:r>
              <w:t>10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9271EF" w:rsidRDefault="00F8328F" w:rsidP="009271EF">
            <w:pPr>
              <w:pStyle w:val="a7"/>
              <w:numPr>
                <w:ilvl w:val="0"/>
                <w:numId w:val="33"/>
              </w:numPr>
              <w:tabs>
                <w:tab w:val="clear" w:pos="462"/>
                <w:tab w:val="num" w:pos="205"/>
                <w:tab w:val="left" w:pos="262"/>
                <w:tab w:val="left" w:pos="811"/>
              </w:tabs>
              <w:ind w:left="262" w:hanging="285"/>
              <w:jc w:val="both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 xml:space="preserve">Основы методики обучения и тренировки в атлетической гимнастике. </w:t>
            </w:r>
          </w:p>
          <w:p w:rsidR="00F8328F" w:rsidRPr="009271EF" w:rsidRDefault="00F8328F" w:rsidP="009271EF">
            <w:pPr>
              <w:pStyle w:val="a7"/>
              <w:numPr>
                <w:ilvl w:val="0"/>
                <w:numId w:val="33"/>
              </w:numPr>
              <w:tabs>
                <w:tab w:val="clear" w:pos="462"/>
                <w:tab w:val="num" w:pos="205"/>
                <w:tab w:val="left" w:pos="262"/>
                <w:tab w:val="left" w:pos="811"/>
              </w:tabs>
              <w:ind w:left="262" w:hanging="285"/>
              <w:jc w:val="both"/>
              <w:rPr>
                <w:sz w:val="24"/>
                <w:szCs w:val="24"/>
              </w:rPr>
            </w:pPr>
            <w:r w:rsidRPr="009271EF">
              <w:rPr>
                <w:sz w:val="24"/>
                <w:szCs w:val="24"/>
              </w:rPr>
              <w:t xml:space="preserve"> Особенности обучения детей разного возраста и пола (мальчиков, юношей, девочек, девушек). </w:t>
            </w:r>
          </w:p>
          <w:p w:rsidR="00F8328F" w:rsidRDefault="00F8328F" w:rsidP="009271EF">
            <w:pPr>
              <w:numPr>
                <w:ilvl w:val="0"/>
                <w:numId w:val="33"/>
              </w:numPr>
              <w:tabs>
                <w:tab w:val="clear" w:pos="462"/>
                <w:tab w:val="num" w:pos="205"/>
                <w:tab w:val="left" w:pos="262"/>
                <w:tab w:val="left" w:pos="811"/>
              </w:tabs>
              <w:snapToGrid w:val="0"/>
              <w:ind w:left="262" w:hanging="285"/>
              <w:jc w:val="both"/>
            </w:pPr>
            <w:r w:rsidRPr="00504B0A">
              <w:t>.Воспитание волевых качеств.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CB7C72" w:rsidRDefault="00F8328F" w:rsidP="009271EF">
            <w:pPr>
              <w:jc w:val="center"/>
            </w:pPr>
            <w:proofErr w:type="spellStart"/>
            <w:r>
              <w:t>микрозачет</w:t>
            </w:r>
            <w:proofErr w:type="spellEnd"/>
          </w:p>
        </w:tc>
      </w:tr>
      <w:tr w:rsidR="00F8328F" w:rsidRPr="009271EF" w:rsidTr="00A11E2E"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28F" w:rsidRDefault="00F8328F" w:rsidP="00DA71D1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9271EF" w:rsidRDefault="00F8328F" w:rsidP="009271EF">
            <w:pPr>
              <w:jc w:val="both"/>
              <w:rPr>
                <w:b/>
              </w:rPr>
            </w:pPr>
            <w:r w:rsidRPr="009271EF">
              <w:rPr>
                <w:b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9271EF" w:rsidRDefault="00F8328F" w:rsidP="00226ECD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9271EF" w:rsidRDefault="00F8328F" w:rsidP="009271EF">
            <w:pPr>
              <w:snapToGrid w:val="0"/>
              <w:ind w:left="34"/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CB7C72" w:rsidRDefault="00F8328F" w:rsidP="009271EF">
            <w:pPr>
              <w:jc w:val="center"/>
            </w:pPr>
          </w:p>
        </w:tc>
      </w:tr>
      <w:tr w:rsidR="00F8328F" w:rsidRPr="009271EF" w:rsidTr="00A11E2E">
        <w:tc>
          <w:tcPr>
            <w:tcW w:w="4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328F" w:rsidRDefault="00F8328F" w:rsidP="00DA71D1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9271EF" w:rsidRDefault="00F8328F" w:rsidP="009271EF">
            <w:pPr>
              <w:jc w:val="both"/>
              <w:rPr>
                <w:b/>
              </w:rPr>
            </w:pPr>
            <w:r w:rsidRPr="009271EF">
              <w:rPr>
                <w:b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9271EF" w:rsidRDefault="00F8328F" w:rsidP="009271EF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9271EF" w:rsidRDefault="00F8328F" w:rsidP="009271EF">
            <w:pPr>
              <w:snapToGrid w:val="0"/>
              <w:ind w:left="34"/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CB7C72" w:rsidRDefault="00F8328F" w:rsidP="009271EF">
            <w:pPr>
              <w:jc w:val="center"/>
            </w:pPr>
          </w:p>
        </w:tc>
      </w:tr>
    </w:tbl>
    <w:p w:rsidR="00A138BF" w:rsidRDefault="00A138BF" w:rsidP="00CB7C72">
      <w:pPr>
        <w:rPr>
          <w:b/>
          <w:sz w:val="28"/>
          <w:szCs w:val="28"/>
        </w:rPr>
        <w:sectPr w:rsidR="00A138BF" w:rsidSect="006C7072">
          <w:pgSz w:w="11906" w:h="16838" w:code="9"/>
          <w:pgMar w:top="1418" w:right="851" w:bottom="1134" w:left="1701" w:header="709" w:footer="709" w:gutter="0"/>
          <w:cols w:space="708"/>
          <w:docGrid w:linePitch="360"/>
        </w:sectPr>
      </w:pPr>
    </w:p>
    <w:p w:rsidR="005830AE" w:rsidRDefault="005830AE" w:rsidP="005830AE">
      <w:pPr>
        <w:pStyle w:val="Default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Образовательные технологии</w:t>
      </w:r>
    </w:p>
    <w:p w:rsidR="005830AE" w:rsidRDefault="005830AE" w:rsidP="005830AE">
      <w:pPr>
        <w:pStyle w:val="Default"/>
        <w:rPr>
          <w:b/>
          <w:sz w:val="28"/>
          <w:szCs w:val="28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4"/>
        <w:gridCol w:w="4326"/>
      </w:tblGrid>
      <w:tr w:rsidR="005830AE" w:rsidRPr="009271EF" w:rsidTr="00877CB2"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AE" w:rsidRPr="009271EF" w:rsidRDefault="005830AE" w:rsidP="009271EF">
            <w:pPr>
              <w:tabs>
                <w:tab w:val="left" w:pos="6090"/>
              </w:tabs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 xml:space="preserve">Наименование разделов, тем дисциплины 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AE" w:rsidRPr="009271EF" w:rsidRDefault="005830AE" w:rsidP="009271EF">
            <w:pPr>
              <w:tabs>
                <w:tab w:val="left" w:pos="6090"/>
              </w:tabs>
              <w:rPr>
                <w:sz w:val="28"/>
                <w:szCs w:val="28"/>
              </w:rPr>
            </w:pPr>
            <w:r w:rsidRPr="009271EF">
              <w:rPr>
                <w:sz w:val="28"/>
                <w:szCs w:val="28"/>
              </w:rPr>
              <w:t xml:space="preserve">        Образовательные технологии</w:t>
            </w:r>
          </w:p>
        </w:tc>
      </w:tr>
      <w:tr w:rsidR="005830AE" w:rsidRPr="009271EF" w:rsidTr="009271E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AE" w:rsidRPr="009271EF" w:rsidRDefault="005830AE" w:rsidP="009271EF">
            <w:pPr>
              <w:tabs>
                <w:tab w:val="left" w:pos="609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5830AE" w:rsidRPr="009271EF" w:rsidTr="009271EF">
        <w:trPr>
          <w:trHeight w:val="31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AE" w:rsidRPr="009271EF" w:rsidRDefault="005830AE" w:rsidP="001B1A65">
            <w:pPr>
              <w:rPr>
                <w:b/>
              </w:rPr>
            </w:pPr>
            <w:r w:rsidRPr="009271EF">
              <w:rPr>
                <w:b/>
              </w:rPr>
              <w:t>Раздел 1.</w:t>
            </w:r>
          </w:p>
          <w:p w:rsidR="005830AE" w:rsidRPr="009271EF" w:rsidRDefault="005830AE" w:rsidP="001B1A65">
            <w:pPr>
              <w:rPr>
                <w:sz w:val="28"/>
                <w:szCs w:val="28"/>
              </w:rPr>
            </w:pPr>
            <w:r w:rsidRPr="009271EF">
              <w:rPr>
                <w:b/>
              </w:rPr>
              <w:t>Тяжелая атлетика</w:t>
            </w:r>
          </w:p>
        </w:tc>
      </w:tr>
      <w:tr w:rsidR="005830AE" w:rsidRPr="009271EF" w:rsidTr="009271EF">
        <w:trPr>
          <w:trHeight w:val="317"/>
        </w:trPr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AE" w:rsidRPr="00A138BF" w:rsidRDefault="005830AE" w:rsidP="009271EF">
            <w:pPr>
              <w:snapToGrid w:val="0"/>
            </w:pPr>
            <w:r w:rsidRPr="00A138BF">
              <w:t>1. История развития, техника, методика обучения и тренировка в т/ атлетике, правила соревнований.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AE" w:rsidRPr="006A4DA7" w:rsidRDefault="006A4DA7" w:rsidP="009271EF">
            <w:pPr>
              <w:jc w:val="center"/>
            </w:pPr>
            <w:r w:rsidRPr="006A4DA7">
              <w:t>дискуссии</w:t>
            </w:r>
          </w:p>
        </w:tc>
      </w:tr>
      <w:tr w:rsidR="005830AE" w:rsidRPr="009271EF" w:rsidTr="009271EF">
        <w:trPr>
          <w:trHeight w:val="317"/>
        </w:trPr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AE" w:rsidRPr="00A138BF" w:rsidRDefault="005830AE" w:rsidP="009271EF">
            <w:pPr>
              <w:snapToGrid w:val="0"/>
            </w:pPr>
            <w:r w:rsidRPr="00A138BF">
              <w:t>2. Обучение технике классических упражнений по т/ атлетике.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AE" w:rsidRPr="006A4DA7" w:rsidRDefault="00877CB2" w:rsidP="00877CB2">
            <w:pPr>
              <w:jc w:val="center"/>
            </w:pPr>
            <w:r>
              <w:t>практика, презентации,</w:t>
            </w:r>
            <w:r w:rsidR="006A4DA7">
              <w:t xml:space="preserve"> </w:t>
            </w:r>
            <w:r w:rsidR="00526612">
              <w:t>виз</w:t>
            </w:r>
            <w:r w:rsidR="006A4DA7">
              <w:t>уализаци</w:t>
            </w:r>
            <w:r w:rsidR="00526612">
              <w:t>я</w:t>
            </w:r>
          </w:p>
        </w:tc>
      </w:tr>
      <w:tr w:rsidR="00877CB2" w:rsidRPr="009271EF" w:rsidTr="009271EF">
        <w:trPr>
          <w:trHeight w:val="317"/>
        </w:trPr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B2" w:rsidRPr="00A138BF" w:rsidRDefault="00877CB2" w:rsidP="009271EF">
            <w:pPr>
              <w:snapToGrid w:val="0"/>
            </w:pPr>
            <w:r>
              <w:t>3.</w:t>
            </w:r>
            <w:r w:rsidRPr="00A138BF">
              <w:t>Совершенствование техники классических упражнений.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B2" w:rsidRPr="006A4DA7" w:rsidRDefault="00877CB2" w:rsidP="005D4628">
            <w:pPr>
              <w:jc w:val="center"/>
            </w:pPr>
            <w:r>
              <w:t>практика, презентации, визуализация</w:t>
            </w:r>
          </w:p>
        </w:tc>
      </w:tr>
      <w:tr w:rsidR="00877CB2" w:rsidRPr="009271EF" w:rsidTr="009271EF">
        <w:trPr>
          <w:trHeight w:val="317"/>
        </w:trPr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B2" w:rsidRPr="00A138BF" w:rsidRDefault="00877CB2" w:rsidP="009271EF">
            <w:pPr>
              <w:snapToGrid w:val="0"/>
            </w:pPr>
            <w:r w:rsidRPr="00A138BF">
              <w:t>4. Обучение и совершенствование техники специально-вспомогательных упражнений.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B2" w:rsidRPr="006A4DA7" w:rsidRDefault="00877CB2" w:rsidP="005D4628">
            <w:pPr>
              <w:jc w:val="center"/>
            </w:pPr>
            <w:r>
              <w:t>практика, презентации, визуализация</w:t>
            </w:r>
          </w:p>
        </w:tc>
      </w:tr>
      <w:tr w:rsidR="005830AE" w:rsidRPr="009271EF" w:rsidTr="009271EF">
        <w:trPr>
          <w:trHeight w:val="317"/>
        </w:trPr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AE" w:rsidRPr="00A138BF" w:rsidRDefault="005830AE" w:rsidP="009271EF">
            <w:pPr>
              <w:snapToGrid w:val="0"/>
            </w:pPr>
            <w:r w:rsidRPr="00A138BF">
              <w:t>5. Организация и проведение соревнований и практика судейства соревнований по т/ атлетике.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0AE" w:rsidRPr="006A4DA7" w:rsidRDefault="00877CB2" w:rsidP="009271EF">
            <w:pPr>
              <w:jc w:val="center"/>
            </w:pPr>
            <w:r>
              <w:t>д</w:t>
            </w:r>
            <w:r w:rsidR="00526612">
              <w:t>еловые игры</w:t>
            </w:r>
          </w:p>
        </w:tc>
      </w:tr>
      <w:tr w:rsidR="00030EF3" w:rsidRPr="009271EF" w:rsidTr="009271EF">
        <w:trPr>
          <w:trHeight w:val="317"/>
        </w:trPr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F3" w:rsidRPr="009271EF" w:rsidRDefault="0068638A" w:rsidP="009271EF">
            <w:pPr>
              <w:snapToGrid w:val="0"/>
              <w:rPr>
                <w:b/>
              </w:rPr>
            </w:pPr>
            <w:r w:rsidRPr="009271EF">
              <w:rPr>
                <w:b/>
              </w:rPr>
              <w:t>Раздел 2.</w:t>
            </w:r>
          </w:p>
          <w:p w:rsidR="0068638A" w:rsidRPr="009271EF" w:rsidRDefault="0068638A" w:rsidP="009271EF">
            <w:pPr>
              <w:snapToGrid w:val="0"/>
              <w:rPr>
                <w:b/>
              </w:rPr>
            </w:pPr>
            <w:r w:rsidRPr="009271EF">
              <w:rPr>
                <w:b/>
              </w:rPr>
              <w:t>Атлетическая гимнастика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F3" w:rsidRPr="006A4DA7" w:rsidRDefault="00030EF3" w:rsidP="009271EF">
            <w:pPr>
              <w:jc w:val="center"/>
            </w:pPr>
          </w:p>
        </w:tc>
      </w:tr>
      <w:tr w:rsidR="0068638A" w:rsidRPr="009271EF" w:rsidTr="009271EF">
        <w:trPr>
          <w:trHeight w:val="317"/>
        </w:trPr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8A" w:rsidRPr="00DD02DF" w:rsidRDefault="0068638A" w:rsidP="009271EF">
            <w:pPr>
              <w:jc w:val="both"/>
            </w:pPr>
            <w:r>
              <w:t xml:space="preserve">1. </w:t>
            </w:r>
            <w:r w:rsidRPr="00D33AED">
              <w:t>История развития, техника, методика обу</w:t>
            </w:r>
            <w:r>
              <w:t>чения</w:t>
            </w:r>
            <w:r w:rsidRPr="00D33AED">
              <w:t xml:space="preserve"> и тренировка в атлетической гимнастике, спортивный инвентарь и оборудование.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8A" w:rsidRPr="006A4DA7" w:rsidRDefault="006A4DA7" w:rsidP="009271EF">
            <w:pPr>
              <w:jc w:val="center"/>
            </w:pPr>
            <w:r w:rsidRPr="006A4DA7">
              <w:t>дискуссии</w:t>
            </w:r>
          </w:p>
        </w:tc>
      </w:tr>
      <w:tr w:rsidR="0068638A" w:rsidRPr="009271EF" w:rsidTr="009271EF">
        <w:trPr>
          <w:trHeight w:val="317"/>
        </w:trPr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38A" w:rsidRPr="00D33AED" w:rsidRDefault="0068638A" w:rsidP="009271EF">
            <w:pPr>
              <w:jc w:val="both"/>
            </w:pPr>
            <w:r>
              <w:t xml:space="preserve">2. </w:t>
            </w:r>
            <w:r w:rsidRPr="00D33AED">
              <w:t>Режим питания и личная гигиена (ассортимент продуктов, водно-солевой режим и т.д.), гигиена тела, уход за кожей, волосами, полостью рта и т. д.</w:t>
            </w:r>
          </w:p>
          <w:p w:rsidR="0068638A" w:rsidRPr="00D33AED" w:rsidRDefault="0068638A" w:rsidP="009271EF">
            <w:pPr>
              <w:jc w:val="both"/>
            </w:pPr>
            <w:r w:rsidRPr="00D33AED">
              <w:t>Организация соревнования и правила соревнования.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12" w:rsidRDefault="00526612" w:rsidP="009271EF">
            <w:pPr>
              <w:jc w:val="center"/>
            </w:pPr>
          </w:p>
          <w:p w:rsidR="00526612" w:rsidRDefault="00526612" w:rsidP="009271EF">
            <w:pPr>
              <w:jc w:val="center"/>
            </w:pPr>
          </w:p>
          <w:p w:rsidR="00526612" w:rsidRDefault="00526612" w:rsidP="009271EF">
            <w:pPr>
              <w:jc w:val="center"/>
            </w:pPr>
            <w:r>
              <w:t>Д</w:t>
            </w:r>
            <w:r w:rsidRPr="006A4DA7">
              <w:t>искуссии</w:t>
            </w:r>
          </w:p>
          <w:p w:rsidR="00526612" w:rsidRDefault="00526612" w:rsidP="00526612"/>
          <w:p w:rsidR="0068638A" w:rsidRPr="00526612" w:rsidRDefault="00526612" w:rsidP="009271EF">
            <w:pPr>
              <w:jc w:val="center"/>
            </w:pPr>
            <w:r w:rsidRPr="00526612">
              <w:t>Деловые игры</w:t>
            </w:r>
          </w:p>
        </w:tc>
      </w:tr>
      <w:tr w:rsidR="001413F3" w:rsidRPr="009271EF" w:rsidTr="009271EF">
        <w:trPr>
          <w:trHeight w:val="317"/>
        </w:trPr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F3" w:rsidRDefault="001413F3" w:rsidP="009271EF">
            <w:pPr>
              <w:jc w:val="both"/>
            </w:pPr>
            <w:r>
              <w:t xml:space="preserve">3. </w:t>
            </w:r>
            <w:r w:rsidRPr="00D33AED">
              <w:t>Обучение технике выполнения упражнений для атлетической гимнастики для развития всех групп мышц (мышцы шейного отдела, грудного, поясничного, мышцы таза, верхних и нижних конечностей).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F3" w:rsidRPr="006A4DA7" w:rsidRDefault="001413F3" w:rsidP="005D4628">
            <w:pPr>
              <w:jc w:val="center"/>
            </w:pPr>
            <w:r>
              <w:t>практика, презентации, визуализация</w:t>
            </w:r>
          </w:p>
        </w:tc>
      </w:tr>
      <w:tr w:rsidR="001413F3" w:rsidRPr="009271EF" w:rsidTr="009271EF">
        <w:trPr>
          <w:trHeight w:val="317"/>
        </w:trPr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F3" w:rsidRDefault="001413F3" w:rsidP="009271EF">
            <w:pPr>
              <w:jc w:val="both"/>
            </w:pPr>
            <w:r>
              <w:t xml:space="preserve">4. </w:t>
            </w:r>
            <w:r w:rsidRPr="00D33AED">
              <w:t>Обучение и совершенствование технике выполнения упражнений атлетической гимнастики для развития физических качес</w:t>
            </w:r>
            <w:r>
              <w:t>т</w:t>
            </w:r>
            <w:r w:rsidRPr="00D33AED">
              <w:t>в</w:t>
            </w:r>
            <w:r w:rsidRPr="009271EF">
              <w:rPr>
                <w:sz w:val="28"/>
              </w:rPr>
              <w:t>.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F3" w:rsidRPr="006A4DA7" w:rsidRDefault="001413F3" w:rsidP="005D4628">
            <w:pPr>
              <w:jc w:val="center"/>
            </w:pPr>
            <w:r>
              <w:t>практика, презентации, визуализация</w:t>
            </w:r>
          </w:p>
        </w:tc>
      </w:tr>
    </w:tbl>
    <w:p w:rsidR="00A138BF" w:rsidRDefault="00A138BF" w:rsidP="00CB7C72">
      <w:pPr>
        <w:rPr>
          <w:b/>
          <w:sz w:val="28"/>
          <w:szCs w:val="28"/>
        </w:rPr>
      </w:pPr>
    </w:p>
    <w:p w:rsidR="0068638A" w:rsidRDefault="0068638A" w:rsidP="00CB7C72">
      <w:pPr>
        <w:rPr>
          <w:b/>
          <w:sz w:val="28"/>
          <w:szCs w:val="28"/>
        </w:rPr>
      </w:pPr>
    </w:p>
    <w:p w:rsidR="0068638A" w:rsidRDefault="0068638A" w:rsidP="00CB7C72">
      <w:pPr>
        <w:rPr>
          <w:b/>
          <w:sz w:val="28"/>
          <w:szCs w:val="28"/>
        </w:rPr>
      </w:pPr>
    </w:p>
    <w:p w:rsidR="0068638A" w:rsidRDefault="0068638A" w:rsidP="00CB7C72">
      <w:pPr>
        <w:rPr>
          <w:b/>
          <w:sz w:val="28"/>
          <w:szCs w:val="28"/>
        </w:rPr>
      </w:pPr>
    </w:p>
    <w:p w:rsidR="0068638A" w:rsidRDefault="0068638A" w:rsidP="00CB7C72">
      <w:pPr>
        <w:rPr>
          <w:b/>
          <w:sz w:val="28"/>
          <w:szCs w:val="28"/>
        </w:rPr>
      </w:pPr>
    </w:p>
    <w:p w:rsidR="005830AE" w:rsidRDefault="005830AE" w:rsidP="00CB7C72">
      <w:pPr>
        <w:rPr>
          <w:b/>
          <w:sz w:val="28"/>
          <w:szCs w:val="28"/>
        </w:rPr>
      </w:pPr>
    </w:p>
    <w:p w:rsidR="001413F3" w:rsidRDefault="001413F3" w:rsidP="00CB7C72">
      <w:pPr>
        <w:rPr>
          <w:b/>
          <w:sz w:val="28"/>
          <w:szCs w:val="28"/>
        </w:rPr>
      </w:pPr>
    </w:p>
    <w:p w:rsidR="00526612" w:rsidRDefault="00526612" w:rsidP="00CB7C72">
      <w:pPr>
        <w:rPr>
          <w:b/>
          <w:sz w:val="28"/>
          <w:szCs w:val="28"/>
        </w:rPr>
      </w:pPr>
    </w:p>
    <w:p w:rsidR="009F689A" w:rsidRDefault="009F689A" w:rsidP="00CB7C72">
      <w:pPr>
        <w:rPr>
          <w:b/>
          <w:sz w:val="28"/>
          <w:szCs w:val="28"/>
        </w:rPr>
      </w:pPr>
    </w:p>
    <w:p w:rsidR="00526612" w:rsidRDefault="00526612" w:rsidP="00CB7C72">
      <w:pPr>
        <w:rPr>
          <w:b/>
          <w:sz w:val="28"/>
          <w:szCs w:val="28"/>
        </w:rPr>
      </w:pPr>
    </w:p>
    <w:p w:rsidR="005830AE" w:rsidRDefault="005830AE" w:rsidP="009F689A">
      <w:pPr>
        <w:pStyle w:val="Default"/>
        <w:numPr>
          <w:ilvl w:val="0"/>
          <w:numId w:val="19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Оценочные средства для текущего контроля успеваемости, </w:t>
      </w:r>
      <w:r w:rsidR="009F689A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промежуточной аттестации по итогам освоения дисциплины и учебно-методическое обеспечение самостоятельной работы </w:t>
      </w:r>
      <w:r w:rsidR="009F689A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>студентов</w:t>
      </w:r>
    </w:p>
    <w:p w:rsidR="006A4DA7" w:rsidRDefault="006A4DA7" w:rsidP="006A4DA7">
      <w:pPr>
        <w:pStyle w:val="Default"/>
        <w:ind w:left="360"/>
        <w:jc w:val="both"/>
        <w:rPr>
          <w:b/>
          <w:sz w:val="28"/>
          <w:szCs w:val="28"/>
        </w:rPr>
      </w:pPr>
    </w:p>
    <w:p w:rsidR="00B30544" w:rsidRDefault="006A4DA7" w:rsidP="00B30544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Тяжелая атлетика</w:t>
      </w:r>
    </w:p>
    <w:p w:rsidR="006A4DA7" w:rsidRPr="006A4DA7" w:rsidRDefault="006A4DA7" w:rsidP="006A4DA7">
      <w:pPr>
        <w:pStyle w:val="a7"/>
        <w:numPr>
          <w:ilvl w:val="0"/>
          <w:numId w:val="35"/>
        </w:numPr>
        <w:tabs>
          <w:tab w:val="left" w:pos="360"/>
        </w:tabs>
        <w:jc w:val="left"/>
        <w:rPr>
          <w:sz w:val="24"/>
          <w:szCs w:val="24"/>
        </w:rPr>
      </w:pPr>
      <w:r w:rsidRPr="006A4DA7">
        <w:rPr>
          <w:sz w:val="24"/>
          <w:szCs w:val="24"/>
        </w:rPr>
        <w:t>Компонентная структура рывка классического.</w:t>
      </w:r>
    </w:p>
    <w:p w:rsidR="006A4DA7" w:rsidRPr="006A4DA7" w:rsidRDefault="006A4DA7" w:rsidP="006A4DA7">
      <w:pPr>
        <w:pStyle w:val="a7"/>
        <w:numPr>
          <w:ilvl w:val="0"/>
          <w:numId w:val="35"/>
        </w:numPr>
        <w:tabs>
          <w:tab w:val="left" w:pos="360"/>
        </w:tabs>
        <w:jc w:val="left"/>
        <w:rPr>
          <w:sz w:val="24"/>
          <w:szCs w:val="24"/>
        </w:rPr>
      </w:pPr>
      <w:r w:rsidRPr="006A4DA7">
        <w:rPr>
          <w:sz w:val="24"/>
          <w:szCs w:val="24"/>
        </w:rPr>
        <w:t>Компонентная структура подъёма штанги на грудь.</w:t>
      </w:r>
    </w:p>
    <w:p w:rsidR="006A4DA7" w:rsidRPr="006A4DA7" w:rsidRDefault="006A4DA7" w:rsidP="006A4DA7">
      <w:pPr>
        <w:pStyle w:val="a7"/>
        <w:numPr>
          <w:ilvl w:val="0"/>
          <w:numId w:val="35"/>
        </w:numPr>
        <w:tabs>
          <w:tab w:val="left" w:pos="360"/>
        </w:tabs>
        <w:jc w:val="left"/>
        <w:rPr>
          <w:sz w:val="24"/>
          <w:szCs w:val="24"/>
        </w:rPr>
      </w:pPr>
      <w:r w:rsidRPr="006A4DA7">
        <w:rPr>
          <w:sz w:val="24"/>
          <w:szCs w:val="24"/>
        </w:rPr>
        <w:t>Компонентная структура толчка штанги от груди.</w:t>
      </w:r>
    </w:p>
    <w:p w:rsidR="006A4DA7" w:rsidRPr="006A4DA7" w:rsidRDefault="006A4DA7" w:rsidP="006A4DA7">
      <w:pPr>
        <w:pStyle w:val="a7"/>
        <w:numPr>
          <w:ilvl w:val="0"/>
          <w:numId w:val="35"/>
        </w:numPr>
        <w:tabs>
          <w:tab w:val="left" w:pos="360"/>
        </w:tabs>
        <w:jc w:val="left"/>
        <w:rPr>
          <w:sz w:val="24"/>
          <w:szCs w:val="24"/>
        </w:rPr>
      </w:pPr>
      <w:r w:rsidRPr="006A4DA7">
        <w:rPr>
          <w:sz w:val="24"/>
          <w:szCs w:val="24"/>
        </w:rPr>
        <w:t>Практическое выполнение классических упражнений на оценку.</w:t>
      </w:r>
    </w:p>
    <w:p w:rsidR="006A4DA7" w:rsidRDefault="006A4DA7" w:rsidP="006A4DA7">
      <w:pPr>
        <w:pStyle w:val="a7"/>
        <w:numPr>
          <w:ilvl w:val="0"/>
          <w:numId w:val="35"/>
        </w:numPr>
        <w:tabs>
          <w:tab w:val="left" w:pos="360"/>
        </w:tabs>
        <w:jc w:val="left"/>
        <w:rPr>
          <w:sz w:val="24"/>
          <w:szCs w:val="24"/>
        </w:rPr>
      </w:pPr>
      <w:r w:rsidRPr="006A4DA7">
        <w:rPr>
          <w:sz w:val="24"/>
          <w:szCs w:val="24"/>
        </w:rPr>
        <w:t>Практическое выполнение специально-вспомогательных упражнений по заданию преподавателя.</w:t>
      </w:r>
    </w:p>
    <w:p w:rsidR="006A4DA7" w:rsidRDefault="006A4DA7" w:rsidP="006A4DA7">
      <w:pPr>
        <w:pStyle w:val="a7"/>
        <w:numPr>
          <w:ilvl w:val="0"/>
          <w:numId w:val="35"/>
        </w:numPr>
        <w:tabs>
          <w:tab w:val="left" w:pos="360"/>
        </w:tabs>
        <w:jc w:val="left"/>
        <w:rPr>
          <w:sz w:val="24"/>
          <w:szCs w:val="24"/>
        </w:rPr>
      </w:pPr>
      <w:r>
        <w:rPr>
          <w:sz w:val="24"/>
          <w:szCs w:val="24"/>
        </w:rPr>
        <w:t>Методика разучивания техники рывка</w:t>
      </w:r>
    </w:p>
    <w:p w:rsidR="006A4DA7" w:rsidRDefault="006A4DA7" w:rsidP="006A4DA7">
      <w:pPr>
        <w:pStyle w:val="a7"/>
        <w:numPr>
          <w:ilvl w:val="0"/>
          <w:numId w:val="35"/>
        </w:numPr>
        <w:tabs>
          <w:tab w:val="left" w:pos="360"/>
        </w:tabs>
        <w:jc w:val="left"/>
        <w:rPr>
          <w:sz w:val="24"/>
          <w:szCs w:val="24"/>
        </w:rPr>
      </w:pPr>
      <w:r>
        <w:rPr>
          <w:sz w:val="24"/>
          <w:szCs w:val="24"/>
        </w:rPr>
        <w:t>Методика разучивания техники подъема штанги на грудь для толчка</w:t>
      </w:r>
    </w:p>
    <w:p w:rsidR="006A4DA7" w:rsidRDefault="006A4DA7" w:rsidP="006A4DA7">
      <w:pPr>
        <w:pStyle w:val="a7"/>
        <w:numPr>
          <w:ilvl w:val="0"/>
          <w:numId w:val="35"/>
        </w:numPr>
        <w:tabs>
          <w:tab w:val="left" w:pos="360"/>
        </w:tabs>
        <w:jc w:val="left"/>
        <w:rPr>
          <w:sz w:val="24"/>
          <w:szCs w:val="24"/>
        </w:rPr>
      </w:pPr>
      <w:r>
        <w:rPr>
          <w:sz w:val="24"/>
          <w:szCs w:val="24"/>
        </w:rPr>
        <w:t>Методика разучивания техники толчка штанги от груди</w:t>
      </w:r>
    </w:p>
    <w:p w:rsidR="006A4DA7" w:rsidRDefault="006A4DA7" w:rsidP="006A4DA7">
      <w:pPr>
        <w:pStyle w:val="a7"/>
        <w:numPr>
          <w:ilvl w:val="0"/>
          <w:numId w:val="35"/>
        </w:numPr>
        <w:tabs>
          <w:tab w:val="left" w:pos="360"/>
        </w:tabs>
        <w:jc w:val="left"/>
        <w:rPr>
          <w:sz w:val="24"/>
          <w:szCs w:val="24"/>
        </w:rPr>
      </w:pPr>
      <w:r>
        <w:rPr>
          <w:sz w:val="24"/>
          <w:szCs w:val="24"/>
        </w:rPr>
        <w:t>Основные параметры тренировочной нагрузки в силовых видах спорта</w:t>
      </w:r>
    </w:p>
    <w:p w:rsidR="006A4DA7" w:rsidRDefault="006A4DA7" w:rsidP="006A4DA7">
      <w:pPr>
        <w:pStyle w:val="a7"/>
        <w:numPr>
          <w:ilvl w:val="0"/>
          <w:numId w:val="35"/>
        </w:numPr>
        <w:tabs>
          <w:tab w:val="left" w:pos="360"/>
        </w:tabs>
        <w:jc w:val="left"/>
        <w:rPr>
          <w:sz w:val="24"/>
          <w:szCs w:val="24"/>
        </w:rPr>
      </w:pPr>
      <w:r>
        <w:rPr>
          <w:sz w:val="24"/>
          <w:szCs w:val="24"/>
        </w:rPr>
        <w:t>Методы развития силы мышц</w:t>
      </w:r>
    </w:p>
    <w:p w:rsidR="006A4DA7" w:rsidRDefault="006A4DA7" w:rsidP="006A4DA7">
      <w:pPr>
        <w:pStyle w:val="a7"/>
        <w:numPr>
          <w:ilvl w:val="0"/>
          <w:numId w:val="35"/>
        </w:numPr>
        <w:tabs>
          <w:tab w:val="left" w:pos="360"/>
        </w:tabs>
        <w:jc w:val="left"/>
        <w:rPr>
          <w:sz w:val="24"/>
          <w:szCs w:val="24"/>
        </w:rPr>
      </w:pPr>
      <w:r>
        <w:rPr>
          <w:sz w:val="24"/>
          <w:szCs w:val="24"/>
        </w:rPr>
        <w:t>Методика составления тренировочных программ</w:t>
      </w:r>
    </w:p>
    <w:p w:rsidR="006A4DA7" w:rsidRPr="006A4DA7" w:rsidRDefault="006A4DA7" w:rsidP="006A4DA7">
      <w:pPr>
        <w:pStyle w:val="a7"/>
        <w:numPr>
          <w:ilvl w:val="0"/>
          <w:numId w:val="35"/>
        </w:numPr>
        <w:tabs>
          <w:tab w:val="left" w:pos="360"/>
        </w:tabs>
        <w:jc w:val="left"/>
        <w:rPr>
          <w:sz w:val="24"/>
          <w:szCs w:val="24"/>
        </w:rPr>
      </w:pPr>
      <w:r w:rsidRPr="006A4DA7">
        <w:rPr>
          <w:sz w:val="24"/>
          <w:szCs w:val="24"/>
        </w:rPr>
        <w:t>Основные положения правил соревнований по т/атлетике.</w:t>
      </w:r>
    </w:p>
    <w:p w:rsidR="006A4DA7" w:rsidRPr="006A4DA7" w:rsidRDefault="006A4DA7" w:rsidP="006A4DA7">
      <w:pPr>
        <w:pStyle w:val="a7"/>
        <w:numPr>
          <w:ilvl w:val="0"/>
          <w:numId w:val="35"/>
        </w:numPr>
        <w:tabs>
          <w:tab w:val="left" w:pos="360"/>
        </w:tabs>
        <w:jc w:val="left"/>
        <w:rPr>
          <w:sz w:val="24"/>
          <w:szCs w:val="24"/>
        </w:rPr>
      </w:pPr>
      <w:r w:rsidRPr="006A4DA7">
        <w:rPr>
          <w:sz w:val="24"/>
          <w:szCs w:val="24"/>
        </w:rPr>
        <w:t>Практическое выполнение функций судей (по заданию преподавателя).</w:t>
      </w:r>
    </w:p>
    <w:p w:rsidR="006A4DA7" w:rsidRPr="006A4DA7" w:rsidRDefault="006A4DA7" w:rsidP="006A4DA7">
      <w:pPr>
        <w:pStyle w:val="a7"/>
        <w:numPr>
          <w:ilvl w:val="0"/>
          <w:numId w:val="35"/>
        </w:numPr>
        <w:tabs>
          <w:tab w:val="left" w:pos="360"/>
        </w:tabs>
        <w:jc w:val="left"/>
        <w:rPr>
          <w:sz w:val="24"/>
          <w:szCs w:val="24"/>
        </w:rPr>
      </w:pPr>
      <w:r w:rsidRPr="006A4DA7">
        <w:rPr>
          <w:sz w:val="24"/>
          <w:szCs w:val="24"/>
        </w:rPr>
        <w:t>Практическое выполнение упражнений из программы по т/атлетике</w:t>
      </w:r>
    </w:p>
    <w:p w:rsidR="006A4DA7" w:rsidRPr="006A4DA7" w:rsidRDefault="006A4DA7" w:rsidP="006A4DA7">
      <w:pPr>
        <w:pStyle w:val="a7"/>
        <w:jc w:val="left"/>
        <w:rPr>
          <w:sz w:val="24"/>
          <w:szCs w:val="24"/>
        </w:rPr>
      </w:pPr>
    </w:p>
    <w:p w:rsidR="002D0673" w:rsidRDefault="006A4DA7" w:rsidP="00B30544">
      <w:pPr>
        <w:rPr>
          <w:b/>
          <w:sz w:val="28"/>
          <w:szCs w:val="28"/>
        </w:rPr>
      </w:pPr>
      <w:r>
        <w:rPr>
          <w:b/>
          <w:sz w:val="28"/>
          <w:szCs w:val="28"/>
        </w:rPr>
        <w:t>Атлетическая гимнастика</w:t>
      </w:r>
    </w:p>
    <w:p w:rsidR="006A4DA7" w:rsidRDefault="006A4DA7" w:rsidP="006A4DA7">
      <w:pPr>
        <w:pStyle w:val="2"/>
        <w:numPr>
          <w:ilvl w:val="0"/>
          <w:numId w:val="36"/>
        </w:numPr>
        <w:spacing w:after="0" w:line="240" w:lineRule="auto"/>
      </w:pPr>
      <w:r>
        <w:t xml:space="preserve">Где, когда и кем был организован </w:t>
      </w:r>
      <w:proofErr w:type="gramStart"/>
      <w:r>
        <w:t>первый атлетический клуб</w:t>
      </w:r>
      <w:proofErr w:type="gramEnd"/>
      <w:r>
        <w:t xml:space="preserve"> и кто является отцом атлетической гимнастики в России.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Первые выдающиеся атлеты России.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Развитие атлетической гимнастики в СССР и после его распада.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Мышцы шеи и упражнения для их развития.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Мышцы груди и упражнения для их развития.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Мышцы рук и упражнения для их развития.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Мышцы спины грудного отдела и упражнения для их развития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Мышцы живота и упражнения для их развития.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Мышцы таза и упражнения для их развития.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Мышцы поясничного отдела спины и упражнения для их развития.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Мышцы ног и упражнения для их развития.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Физические качества и методы развития физических качеств с помощью упражнений атлетической гимнастики.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Сила и методы развития.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Быстрота и методы развития.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Выносливость и методы развития.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Ловкость и методы развития.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Гибкость и методы развития.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Интенсивность и объём тренировочных нагрузок.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 xml:space="preserve"> Питание и гигиена атлетов.</w:t>
      </w:r>
    </w:p>
    <w:p w:rsidR="006A4DA7" w:rsidRPr="006A4DA7" w:rsidRDefault="006A4DA7" w:rsidP="006A4DA7">
      <w:pPr>
        <w:numPr>
          <w:ilvl w:val="0"/>
          <w:numId w:val="36"/>
        </w:numPr>
      </w:pPr>
      <w:r w:rsidRPr="006A4DA7">
        <w:t>Инвентарь и оборудование для залов атлетической гимнастики.</w:t>
      </w:r>
    </w:p>
    <w:p w:rsidR="006A4DA7" w:rsidRPr="006A4DA7" w:rsidRDefault="006A4DA7" w:rsidP="006A4DA7"/>
    <w:p w:rsidR="002D0673" w:rsidRDefault="002D0673" w:rsidP="00B30544">
      <w:pPr>
        <w:rPr>
          <w:b/>
          <w:sz w:val="28"/>
          <w:szCs w:val="28"/>
        </w:rPr>
      </w:pPr>
    </w:p>
    <w:p w:rsidR="002D0673" w:rsidRDefault="002D0673" w:rsidP="00B30544">
      <w:pPr>
        <w:rPr>
          <w:b/>
          <w:sz w:val="28"/>
          <w:szCs w:val="28"/>
        </w:rPr>
      </w:pPr>
    </w:p>
    <w:p w:rsidR="002D0673" w:rsidRDefault="002D0673" w:rsidP="00B30544">
      <w:pPr>
        <w:rPr>
          <w:b/>
          <w:sz w:val="28"/>
          <w:szCs w:val="28"/>
        </w:rPr>
      </w:pPr>
    </w:p>
    <w:p w:rsidR="00342E9C" w:rsidRDefault="006B54B7" w:rsidP="00342E9C">
      <w:pPr>
        <w:pStyle w:val="Default"/>
        <w:numPr>
          <w:ilvl w:val="0"/>
          <w:numId w:val="19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Учебно-методическое и информационное обеспечение </w:t>
      </w:r>
    </w:p>
    <w:p w:rsidR="006B54B7" w:rsidRDefault="006B54B7" w:rsidP="00342E9C">
      <w:pPr>
        <w:pStyle w:val="Default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дисциплины</w:t>
      </w:r>
    </w:p>
    <w:p w:rsidR="007D64E4" w:rsidRDefault="007D64E4" w:rsidP="007D64E4">
      <w:pPr>
        <w:rPr>
          <w:b/>
          <w:sz w:val="28"/>
          <w:szCs w:val="28"/>
        </w:rPr>
      </w:pPr>
    </w:p>
    <w:p w:rsidR="003263A0" w:rsidRDefault="003263A0" w:rsidP="007D64E4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9"/>
        <w:gridCol w:w="1334"/>
        <w:gridCol w:w="1700"/>
        <w:gridCol w:w="1104"/>
        <w:gridCol w:w="738"/>
        <w:gridCol w:w="709"/>
        <w:gridCol w:w="425"/>
        <w:gridCol w:w="1276"/>
        <w:gridCol w:w="1559"/>
      </w:tblGrid>
      <w:tr w:rsidR="00F8328F" w:rsidTr="00226ECD">
        <w:trPr>
          <w:cantSplit/>
          <w:trHeight w:val="1242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Pr="007517C9" w:rsidRDefault="00F8328F" w:rsidP="00226ECD">
            <w:r w:rsidRPr="007517C9">
              <w:t>№</w:t>
            </w:r>
          </w:p>
          <w:p w:rsidR="00F8328F" w:rsidRPr="007517C9" w:rsidRDefault="00F8328F" w:rsidP="00226ECD"/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r w:rsidRPr="007517C9">
              <w:t>Автор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r w:rsidRPr="007517C9">
              <w:t>Название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r w:rsidRPr="007517C9">
              <w:t>Издательство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r w:rsidRPr="007517C9">
              <w:t>Гриф издания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r w:rsidRPr="007517C9">
              <w:t>Год издания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pPr>
              <w:rPr>
                <w:sz w:val="16"/>
                <w:szCs w:val="16"/>
              </w:rPr>
            </w:pPr>
            <w:r w:rsidRPr="007517C9">
              <w:rPr>
                <w:sz w:val="16"/>
                <w:szCs w:val="16"/>
              </w:rPr>
              <w:t>Кол-во в библиотеке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Default="00F8328F" w:rsidP="00226ECD">
            <w:pPr>
              <w:rPr>
                <w:rFonts w:eastAsia="Calibri"/>
              </w:rPr>
            </w:pPr>
            <w:r>
              <w:rPr>
                <w:rFonts w:eastAsia="Calibri"/>
              </w:rPr>
              <w:t>Ссылка на электронный ресурс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Default="00F8328F" w:rsidP="00226ECD">
            <w:pPr>
              <w:rPr>
                <w:rFonts w:eastAsia="Calibri"/>
              </w:rPr>
            </w:pPr>
            <w:r>
              <w:rPr>
                <w:rFonts w:eastAsia="Calibri"/>
              </w:rPr>
              <w:t>Доступность</w:t>
            </w:r>
          </w:p>
        </w:tc>
      </w:tr>
      <w:tr w:rsidR="00F8328F" w:rsidRPr="007517C9" w:rsidTr="00226ECD">
        <w:trPr>
          <w:trHeight w:val="178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r w:rsidRPr="007517C9">
              <w:t>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r w:rsidRPr="007517C9"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r w:rsidRPr="007517C9"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r w:rsidRPr="007517C9"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r w:rsidRPr="007517C9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r w:rsidRPr="007517C9"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r w:rsidRPr="007517C9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r w:rsidRPr="007517C9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r w:rsidRPr="007517C9">
              <w:t>9</w:t>
            </w:r>
          </w:p>
        </w:tc>
      </w:tr>
      <w:tr w:rsidR="00F8328F" w:rsidRPr="007517C9" w:rsidTr="00F8328F">
        <w:trPr>
          <w:trHeight w:val="724"/>
        </w:trPr>
        <w:tc>
          <w:tcPr>
            <w:tcW w:w="9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pPr>
              <w:jc w:val="center"/>
            </w:pPr>
            <w:r w:rsidRPr="007517C9">
              <w:t>7.1 Основная литература</w:t>
            </w:r>
          </w:p>
        </w:tc>
      </w:tr>
      <w:tr w:rsidR="00F8328F" w:rsidRPr="007517C9" w:rsidTr="00AB626C">
        <w:trPr>
          <w:trHeight w:val="178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r w:rsidRPr="007517C9">
              <w:t>7.1.1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pPr>
              <w:spacing w:line="300" w:lineRule="atLeast"/>
              <w:rPr>
                <w:bCs/>
              </w:rPr>
            </w:pPr>
            <w:proofErr w:type="spellStart"/>
            <w:r w:rsidRPr="007517C9">
              <w:t>Потовская</w:t>
            </w:r>
            <w:proofErr w:type="spellEnd"/>
            <w:r w:rsidRPr="007517C9">
              <w:t xml:space="preserve"> Е.С., </w:t>
            </w:r>
            <w:proofErr w:type="spellStart"/>
            <w:r w:rsidRPr="007517C9">
              <w:t>Шилько</w:t>
            </w:r>
            <w:proofErr w:type="spellEnd"/>
            <w:r w:rsidRPr="007517C9">
              <w:t xml:space="preserve"> В.Г.</w:t>
            </w:r>
            <w:bookmarkStart w:id="0" w:name="_GoBack"/>
            <w:bookmarkEnd w:id="0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pPr>
              <w:spacing w:line="300" w:lineRule="atLeast"/>
              <w:rPr>
                <w:bCs/>
              </w:rPr>
            </w:pPr>
            <w:r w:rsidRPr="007517C9">
              <w:t>Атлетическая гимнастика. Учебно-методическое пособие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pPr>
              <w:spacing w:line="300" w:lineRule="atLeast"/>
              <w:rPr>
                <w:bCs/>
              </w:rPr>
            </w:pPr>
            <w:r w:rsidRPr="007517C9">
              <w:t>Томск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226ECD">
            <w:pPr>
              <w:spacing w:line="300" w:lineRule="atLeast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7517C9" w:rsidRDefault="00F8328F" w:rsidP="00226ECD">
            <w:pPr>
              <w:spacing w:line="300" w:lineRule="atLeast"/>
              <w:rPr>
                <w:bCs/>
              </w:rPr>
            </w:pPr>
            <w:r w:rsidRPr="007517C9">
              <w:t>2009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8F" w:rsidRDefault="00F8328F" w:rsidP="00226ECD">
            <w:pPr>
              <w:spacing w:line="300" w:lineRule="atLeast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28F" w:rsidRPr="00AB626C" w:rsidRDefault="00761E80" w:rsidP="00226ECD">
            <w:pPr>
              <w:spacing w:line="300" w:lineRule="atLeast"/>
              <w:rPr>
                <w:bCs/>
              </w:rPr>
            </w:pPr>
            <w:hyperlink r:id="rId10" w:history="1">
              <w:r w:rsidR="00F8328F" w:rsidRPr="00AB626C">
                <w:rPr>
                  <w:rStyle w:val="ab"/>
                </w:rPr>
                <w:t>http://e.lanbook.com/view/book/44215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28F" w:rsidRPr="00AB626C" w:rsidRDefault="00F8328F" w:rsidP="00226ECD">
            <w:pPr>
              <w:ind w:left="-111" w:right="-105"/>
            </w:pPr>
            <w:r w:rsidRPr="00AB626C">
              <w:t>С любой точки доступа для авторизированного пользователя</w:t>
            </w:r>
          </w:p>
        </w:tc>
      </w:tr>
      <w:tr w:rsidR="006533CC" w:rsidRPr="007517C9" w:rsidTr="00AB626C">
        <w:trPr>
          <w:trHeight w:val="1789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7517C9" w:rsidRDefault="006533CC" w:rsidP="00226ECD">
            <w:r w:rsidRPr="007517C9">
              <w:t>7.1.2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Pr="007517C9" w:rsidRDefault="006533CC" w:rsidP="009C5FAF">
            <w:proofErr w:type="spellStart"/>
            <w:r w:rsidRPr="007517C9">
              <w:t>Верхошанский</w:t>
            </w:r>
            <w:proofErr w:type="spellEnd"/>
            <w:r w:rsidRPr="007517C9">
              <w:t xml:space="preserve"> Ю.В.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Default="006533CC" w:rsidP="009C5FAF">
            <w:pPr>
              <w:rPr>
                <w:bCs/>
              </w:rPr>
            </w:pPr>
            <w:r w:rsidRPr="007517C9">
              <w:t>Основы специальной силовой подготовки в спорте– 3-е изд.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Default="006533CC" w:rsidP="009C5FAF">
            <w:pPr>
              <w:rPr>
                <w:bCs/>
              </w:rPr>
            </w:pPr>
            <w:proofErr w:type="gramStart"/>
            <w:r w:rsidRPr="007517C9">
              <w:t>М. :</w:t>
            </w:r>
            <w:proofErr w:type="gramEnd"/>
            <w:r w:rsidRPr="007517C9">
              <w:t xml:space="preserve"> Советский спорт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Default="006533CC" w:rsidP="009C5FAF">
            <w:pPr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Default="006533CC" w:rsidP="009C5FAF">
            <w:pPr>
              <w:rPr>
                <w:bCs/>
              </w:rPr>
            </w:pPr>
            <w:r w:rsidRPr="007517C9">
              <w:t>2013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Default="006533CC" w:rsidP="009C5FAF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CC" w:rsidRPr="00AB626C" w:rsidRDefault="00761E80" w:rsidP="009C5FAF">
            <w:pPr>
              <w:rPr>
                <w:bCs/>
              </w:rPr>
            </w:pPr>
            <w:hyperlink r:id="rId11" w:history="1">
              <w:r w:rsidR="006533CC" w:rsidRPr="00AB626C">
                <w:rPr>
                  <w:rStyle w:val="ab"/>
                </w:rPr>
                <w:t>http://e.lanbook.com/view/book/11816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Pr="00AB626C" w:rsidRDefault="006533CC" w:rsidP="009C5FAF">
            <w:pPr>
              <w:ind w:left="-111" w:right="-105"/>
              <w:rPr>
                <w:bCs/>
              </w:rPr>
            </w:pPr>
            <w:r w:rsidRPr="00AB626C">
              <w:rPr>
                <w:bCs/>
              </w:rPr>
              <w:t>С любой точки доступа для авторизированного пользователя</w:t>
            </w:r>
          </w:p>
        </w:tc>
      </w:tr>
      <w:tr w:rsidR="006533CC" w:rsidRPr="007517C9" w:rsidTr="00226ECD">
        <w:trPr>
          <w:trHeight w:val="277"/>
        </w:trPr>
        <w:tc>
          <w:tcPr>
            <w:tcW w:w="97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AB626C" w:rsidRDefault="006533CC" w:rsidP="00226ECD">
            <w:pPr>
              <w:jc w:val="center"/>
            </w:pPr>
            <w:r w:rsidRPr="00AB626C">
              <w:t>7.2. Дополнительная литература</w:t>
            </w:r>
          </w:p>
        </w:tc>
      </w:tr>
      <w:tr w:rsidR="006533CC" w:rsidRPr="007517C9" w:rsidTr="00AB626C">
        <w:trPr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7517C9" w:rsidRDefault="006533CC" w:rsidP="00226ECD">
            <w:r w:rsidRPr="007517C9">
              <w:t>7.2.1.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Pr="007517C9" w:rsidRDefault="006533CC" w:rsidP="00E60E09">
            <w:pPr>
              <w:ind w:left="-111" w:right="-105"/>
            </w:pPr>
            <w:proofErr w:type="spellStart"/>
            <w:r w:rsidRPr="007517C9">
              <w:t>Ибель</w:t>
            </w:r>
            <w:proofErr w:type="spellEnd"/>
            <w:r w:rsidRPr="007517C9">
              <w:t xml:space="preserve"> Д.В.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Pr="007517C9" w:rsidRDefault="006533CC" w:rsidP="00E60E09">
            <w:pPr>
              <w:ind w:left="-111" w:right="-105"/>
            </w:pPr>
            <w:r w:rsidRPr="007517C9">
              <w:t>Терминология атлетических упражнений в бодибилдинге. Учебно-методическое пособие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Pr="007517C9" w:rsidRDefault="006533CC" w:rsidP="00E60E09">
            <w:pPr>
              <w:ind w:left="-111" w:right="-105"/>
            </w:pPr>
            <w:r w:rsidRPr="007517C9">
              <w:t>М.: Человек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Pr="007517C9" w:rsidRDefault="006533CC" w:rsidP="00E60E09">
            <w:pPr>
              <w:ind w:left="-111" w:right="-10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Pr="007517C9" w:rsidRDefault="006533CC" w:rsidP="00E60E09">
            <w:pPr>
              <w:ind w:left="-111" w:right="-105"/>
            </w:pPr>
            <w:r w:rsidRPr="007517C9">
              <w:t>2006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Pr="007517C9" w:rsidRDefault="006533CC" w:rsidP="00E60E09">
            <w:pPr>
              <w:ind w:left="-111" w:right="-10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3CC" w:rsidRPr="00AB626C" w:rsidRDefault="00761E80" w:rsidP="00E60E09">
            <w:pPr>
              <w:ind w:left="-111" w:right="-105"/>
            </w:pPr>
            <w:hyperlink r:id="rId12" w:history="1">
              <w:r w:rsidR="006533CC" w:rsidRPr="00AB626C">
                <w:t>http://e.lanbook.com/view/book/60552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Pr="00AB626C" w:rsidRDefault="006533CC" w:rsidP="00E60E09">
            <w:pPr>
              <w:ind w:left="-111" w:right="-105"/>
            </w:pPr>
            <w:r w:rsidRPr="00AB626C">
              <w:t>С любой точки доступа для авторизированного пользователя</w:t>
            </w:r>
          </w:p>
        </w:tc>
      </w:tr>
      <w:tr w:rsidR="006533CC" w:rsidRPr="007517C9" w:rsidTr="00AB626C">
        <w:trPr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7517C9" w:rsidRDefault="006533CC" w:rsidP="00226ECD">
            <w:r w:rsidRPr="007517C9">
              <w:t>7.2.2.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Default="006533CC" w:rsidP="00226ECD">
            <w:pPr>
              <w:spacing w:line="300" w:lineRule="atLeast"/>
              <w:rPr>
                <w:bCs/>
              </w:rPr>
            </w:pPr>
            <w:r w:rsidRPr="007517C9">
              <w:t>Губа В.П., Чесноков Н.Н.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Default="006533CC" w:rsidP="00226ECD">
            <w:pPr>
              <w:spacing w:line="300" w:lineRule="atLeast"/>
              <w:rPr>
                <w:bCs/>
              </w:rPr>
            </w:pPr>
            <w:r w:rsidRPr="007517C9">
              <w:t>Резервные возможности спортсменов: монография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Default="006533CC" w:rsidP="00226ECD">
            <w:pPr>
              <w:spacing w:line="300" w:lineRule="atLeast"/>
              <w:rPr>
                <w:bCs/>
              </w:rPr>
            </w:pPr>
            <w:r w:rsidRPr="007517C9">
              <w:t>М: ФК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Default="006533CC" w:rsidP="00226ECD">
            <w:pPr>
              <w:spacing w:line="300" w:lineRule="atLeast"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Default="006533CC" w:rsidP="00226ECD">
            <w:pPr>
              <w:spacing w:line="300" w:lineRule="atLeast"/>
              <w:rPr>
                <w:bCs/>
              </w:rPr>
            </w:pPr>
            <w:r w:rsidRPr="007517C9">
              <w:t>2008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Default="006533CC" w:rsidP="00226ECD">
            <w:pPr>
              <w:spacing w:line="300" w:lineRule="atLeast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3CC" w:rsidRPr="00AB626C" w:rsidRDefault="00761E80" w:rsidP="00226ECD">
            <w:pPr>
              <w:spacing w:line="300" w:lineRule="atLeast"/>
              <w:rPr>
                <w:bCs/>
              </w:rPr>
            </w:pPr>
            <w:hyperlink r:id="rId13" w:history="1">
              <w:r w:rsidR="006533CC" w:rsidRPr="00AB626C">
                <w:rPr>
                  <w:rStyle w:val="ab"/>
                </w:rPr>
                <w:t>http://e.lanbook.com/view/book/9172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AB626C" w:rsidRDefault="006533CC" w:rsidP="00226ECD">
            <w:pPr>
              <w:ind w:left="-111" w:right="-105"/>
            </w:pPr>
            <w:r w:rsidRPr="00AB626C">
              <w:t>С любой точки доступа для авторизированного пользователя</w:t>
            </w:r>
          </w:p>
        </w:tc>
      </w:tr>
      <w:tr w:rsidR="006533CC" w:rsidRPr="007517C9" w:rsidTr="00AB626C">
        <w:trPr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7517C9" w:rsidRDefault="006533CC" w:rsidP="00226ECD">
            <w:r w:rsidRPr="007517C9">
              <w:t>7.2.3.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7517C9" w:rsidRDefault="006533CC" w:rsidP="00226ECD">
            <w:pPr>
              <w:ind w:left="-101" w:right="-108"/>
            </w:pPr>
            <w:proofErr w:type="spellStart"/>
            <w:r w:rsidRPr="007517C9">
              <w:t>Маюрникова</w:t>
            </w:r>
            <w:proofErr w:type="spellEnd"/>
            <w:r w:rsidRPr="007517C9">
              <w:t xml:space="preserve"> Л.А., </w:t>
            </w:r>
            <w:proofErr w:type="spellStart"/>
            <w:r w:rsidRPr="007517C9">
              <w:t>Позняковский</w:t>
            </w:r>
            <w:proofErr w:type="spellEnd"/>
            <w:r w:rsidRPr="007517C9">
              <w:t xml:space="preserve"> В.М., Суханов Б.П., </w:t>
            </w:r>
            <w:proofErr w:type="spellStart"/>
            <w:r w:rsidRPr="007517C9">
              <w:t>Гореликова</w:t>
            </w:r>
            <w:proofErr w:type="spellEnd"/>
            <w:r w:rsidRPr="007517C9">
              <w:t xml:space="preserve"> Г.А.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7517C9" w:rsidRDefault="006533CC" w:rsidP="00226ECD">
            <w:pPr>
              <w:ind w:left="-101" w:right="-108"/>
            </w:pPr>
            <w:r w:rsidRPr="007517C9">
              <w:t>Экспертиза специализированных пищевых продуктов. Качество и безопасность.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7517C9" w:rsidRDefault="006533CC" w:rsidP="00226ECD">
            <w:pPr>
              <w:ind w:left="-101" w:right="-108"/>
            </w:pPr>
            <w:r w:rsidRPr="007517C9">
              <w:t>СПб. ГИОРД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Pr="007517C9" w:rsidRDefault="006533CC" w:rsidP="00226ECD">
            <w:pPr>
              <w:ind w:left="-101" w:right="-108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7517C9" w:rsidRDefault="006533CC" w:rsidP="00226ECD">
            <w:pPr>
              <w:ind w:left="-101" w:right="-108"/>
            </w:pPr>
            <w:r w:rsidRPr="007517C9">
              <w:t>2012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Pr="007517C9" w:rsidRDefault="006533CC" w:rsidP="00226ECD">
            <w:pPr>
              <w:ind w:left="-101" w:right="-108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3CC" w:rsidRPr="00AB626C" w:rsidRDefault="00761E80" w:rsidP="00226ECD">
            <w:pPr>
              <w:ind w:left="-101" w:right="-108"/>
            </w:pPr>
            <w:hyperlink r:id="rId14" w:history="1">
              <w:r w:rsidR="006533CC" w:rsidRPr="00AB626C">
                <w:rPr>
                  <w:rStyle w:val="ab"/>
                </w:rPr>
                <w:t>http://e.lanbook.com/view/book/4888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AB626C" w:rsidRDefault="006533CC" w:rsidP="00226ECD">
            <w:pPr>
              <w:ind w:left="-101" w:right="-108"/>
            </w:pPr>
            <w:r w:rsidRPr="00AB626C">
              <w:t>С любой точки доступа для авторизированного пользователя</w:t>
            </w:r>
          </w:p>
        </w:tc>
      </w:tr>
      <w:tr w:rsidR="006533CC" w:rsidRPr="007517C9" w:rsidTr="00AB626C">
        <w:trPr>
          <w:trHeight w:val="277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7517C9" w:rsidRDefault="006533CC" w:rsidP="00226ECD">
            <w:r w:rsidRPr="007517C9">
              <w:t>7.1.4.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7517C9" w:rsidRDefault="006533CC" w:rsidP="00226ECD">
            <w:pPr>
              <w:ind w:left="-111" w:right="-105"/>
            </w:pPr>
            <w:proofErr w:type="spellStart"/>
            <w:r w:rsidRPr="007517C9">
              <w:t>Курысь</w:t>
            </w:r>
            <w:proofErr w:type="spellEnd"/>
            <w:r w:rsidRPr="007517C9">
              <w:t xml:space="preserve"> В. Н.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7517C9" w:rsidRDefault="006533CC" w:rsidP="00226ECD">
            <w:pPr>
              <w:ind w:left="-111" w:right="-105"/>
            </w:pPr>
            <w:r w:rsidRPr="007517C9">
              <w:t xml:space="preserve">Биомеханика. Познание телесно-двигательного </w:t>
            </w:r>
            <w:r w:rsidRPr="007517C9">
              <w:lastRenderedPageBreak/>
              <w:t>упражнения: учебное пособие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7517C9" w:rsidRDefault="006533CC" w:rsidP="00226ECD">
            <w:pPr>
              <w:ind w:left="-111" w:right="-105"/>
            </w:pPr>
            <w:proofErr w:type="gramStart"/>
            <w:r w:rsidRPr="007517C9">
              <w:lastRenderedPageBreak/>
              <w:t>М. :</w:t>
            </w:r>
            <w:proofErr w:type="gramEnd"/>
            <w:r w:rsidRPr="007517C9">
              <w:t xml:space="preserve"> Советский спорт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Pr="007517C9" w:rsidRDefault="006533CC" w:rsidP="00226ECD">
            <w:pPr>
              <w:ind w:left="-111" w:right="-10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7517C9" w:rsidRDefault="006533CC" w:rsidP="00226ECD">
            <w:pPr>
              <w:ind w:left="-111" w:right="-105"/>
            </w:pPr>
            <w:r w:rsidRPr="007517C9">
              <w:t>2013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C" w:rsidRPr="007517C9" w:rsidRDefault="006533CC" w:rsidP="00226ECD">
            <w:pPr>
              <w:ind w:left="-111" w:right="-10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3CC" w:rsidRPr="00AB626C" w:rsidRDefault="00761E80" w:rsidP="00226ECD">
            <w:pPr>
              <w:ind w:left="-111" w:right="-105"/>
            </w:pPr>
            <w:hyperlink r:id="rId15" w:history="1">
              <w:r w:rsidR="006533CC" w:rsidRPr="00AB626C">
                <w:t>http://e.lanbook.com/view/book/51912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3CC" w:rsidRPr="00AB626C" w:rsidRDefault="006533CC" w:rsidP="00226ECD">
            <w:pPr>
              <w:ind w:left="-111" w:right="-105"/>
            </w:pPr>
            <w:r w:rsidRPr="00AB626C">
              <w:t>С любой точки доступа для авторизированного поль</w:t>
            </w:r>
            <w:r w:rsidRPr="00AB626C">
              <w:lastRenderedPageBreak/>
              <w:t>зователя</w:t>
            </w:r>
          </w:p>
        </w:tc>
      </w:tr>
    </w:tbl>
    <w:p w:rsidR="00F8328F" w:rsidRDefault="00F8328F" w:rsidP="007D64E4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328F" w:rsidRDefault="00F8328F" w:rsidP="007D64E4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328F" w:rsidRDefault="00F8328F" w:rsidP="007D64E4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328F" w:rsidRDefault="00F8328F" w:rsidP="007D64E4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328F" w:rsidRDefault="00F8328F" w:rsidP="007D64E4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D64E4" w:rsidRPr="00BD36CA" w:rsidRDefault="007D64E4" w:rsidP="00F8328F">
      <w:pPr>
        <w:pStyle w:val="a6"/>
        <w:numPr>
          <w:ilvl w:val="1"/>
          <w:numId w:val="19"/>
        </w:num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BD36CA">
        <w:rPr>
          <w:b/>
          <w:sz w:val="28"/>
          <w:szCs w:val="28"/>
        </w:rPr>
        <w:t>Интернет ресурсы</w:t>
      </w:r>
    </w:p>
    <w:p w:rsidR="007D64E4" w:rsidRPr="00B30C57" w:rsidRDefault="007D64E4" w:rsidP="007D64E4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D64E4" w:rsidRPr="004F13FD" w:rsidRDefault="007D64E4" w:rsidP="00A11E2E">
      <w:pPr>
        <w:shd w:val="clear" w:color="auto" w:fill="FFFFFF"/>
        <w:autoSpaceDE w:val="0"/>
        <w:autoSpaceDN w:val="0"/>
        <w:adjustRightInd w:val="0"/>
        <w:ind w:left="426"/>
        <w:jc w:val="both"/>
        <w:rPr>
          <w:color w:val="000000"/>
          <w:sz w:val="28"/>
          <w:szCs w:val="28"/>
        </w:rPr>
      </w:pPr>
      <w:r w:rsidRPr="00B30C57">
        <w:rPr>
          <w:sz w:val="28"/>
          <w:szCs w:val="28"/>
        </w:rPr>
        <w:t>1</w:t>
      </w:r>
      <w:r w:rsidRPr="00B90BDB">
        <w:rPr>
          <w:color w:val="000000"/>
          <w:sz w:val="28"/>
          <w:szCs w:val="28"/>
        </w:rPr>
        <w:t xml:space="preserve">. </w:t>
      </w:r>
      <w:hyperlink r:id="rId16" w:history="1">
        <w:r w:rsidRPr="00B90BDB">
          <w:rPr>
            <w:rStyle w:val="ab"/>
            <w:color w:val="000000"/>
            <w:sz w:val="28"/>
            <w:szCs w:val="28"/>
          </w:rPr>
          <w:t>http://www.</w:t>
        </w:r>
        <w:r w:rsidRPr="00B90BDB">
          <w:rPr>
            <w:rStyle w:val="ab"/>
            <w:color w:val="000000"/>
            <w:sz w:val="28"/>
            <w:szCs w:val="28"/>
            <w:lang w:val="en-US"/>
          </w:rPr>
          <w:t>ironman</w:t>
        </w:r>
        <w:r w:rsidRPr="00B90BDB">
          <w:rPr>
            <w:rStyle w:val="ab"/>
            <w:color w:val="000000"/>
            <w:sz w:val="28"/>
            <w:szCs w:val="28"/>
          </w:rPr>
          <w:t>.</w:t>
        </w:r>
        <w:proofErr w:type="spellStart"/>
        <w:r w:rsidRPr="00B90BDB">
          <w:rPr>
            <w:rStyle w:val="ab"/>
            <w:color w:val="000000"/>
            <w:sz w:val="28"/>
            <w:szCs w:val="28"/>
          </w:rPr>
          <w:t>ru</w:t>
        </w:r>
        <w:proofErr w:type="spellEnd"/>
        <w:r w:rsidRPr="00B90BDB">
          <w:rPr>
            <w:rStyle w:val="ab"/>
            <w:color w:val="000000"/>
            <w:sz w:val="28"/>
            <w:szCs w:val="28"/>
          </w:rPr>
          <w:t>/</w:t>
        </w:r>
      </w:hyperlink>
    </w:p>
    <w:p w:rsidR="007D64E4" w:rsidRDefault="007D64E4" w:rsidP="007D64E4">
      <w:pPr>
        <w:spacing w:line="360" w:lineRule="auto"/>
        <w:rPr>
          <w:b/>
          <w:sz w:val="28"/>
          <w:szCs w:val="28"/>
        </w:rPr>
      </w:pPr>
    </w:p>
    <w:p w:rsidR="007D64E4" w:rsidRDefault="007D64E4" w:rsidP="007D64E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Материально – техническое обеспечение дисциплины</w:t>
      </w:r>
    </w:p>
    <w:p w:rsidR="00923F19" w:rsidRPr="00E04158" w:rsidRDefault="00923F19" w:rsidP="00923F19">
      <w:pPr>
        <w:numPr>
          <w:ilvl w:val="0"/>
          <w:numId w:val="39"/>
        </w:numPr>
        <w:autoSpaceDE w:val="0"/>
        <w:autoSpaceDN w:val="0"/>
        <w:adjustRightInd w:val="0"/>
        <w:ind w:left="1065" w:hanging="357"/>
        <w:contextualSpacing/>
        <w:jc w:val="both"/>
        <w:rPr>
          <w:sz w:val="28"/>
          <w:szCs w:val="28"/>
        </w:rPr>
      </w:pPr>
      <w:r w:rsidRPr="00D945AE">
        <w:rPr>
          <w:b/>
          <w:i/>
          <w:sz w:val="28"/>
          <w:szCs w:val="28"/>
        </w:rPr>
        <w:t>Спортивный зал (легкоатлетический манеж)</w:t>
      </w:r>
      <w:r w:rsidRPr="00E04158">
        <w:rPr>
          <w:sz w:val="28"/>
          <w:szCs w:val="28"/>
        </w:rPr>
        <w:t xml:space="preserve"> с набором снарядов: </w:t>
      </w:r>
    </w:p>
    <w:p w:rsidR="00923F19" w:rsidRPr="00E04158" w:rsidRDefault="00923F19" w:rsidP="00923F19">
      <w:pPr>
        <w:numPr>
          <w:ilvl w:val="0"/>
          <w:numId w:val="40"/>
        </w:numPr>
        <w:autoSpaceDE w:val="0"/>
        <w:autoSpaceDN w:val="0"/>
        <w:adjustRightInd w:val="0"/>
        <w:ind w:left="1419"/>
        <w:contextualSpacing/>
        <w:jc w:val="both"/>
        <w:rPr>
          <w:sz w:val="28"/>
          <w:szCs w:val="28"/>
        </w:rPr>
      </w:pPr>
      <w:r w:rsidRPr="00E04158">
        <w:rPr>
          <w:sz w:val="28"/>
          <w:szCs w:val="28"/>
        </w:rPr>
        <w:t>шведская стенка (8 шт.);</w:t>
      </w:r>
    </w:p>
    <w:p w:rsidR="00923F19" w:rsidRDefault="00923F19" w:rsidP="00923F19">
      <w:pPr>
        <w:pStyle w:val="a7"/>
        <w:numPr>
          <w:ilvl w:val="0"/>
          <w:numId w:val="41"/>
        </w:numPr>
        <w:spacing w:after="120" w:line="300" w:lineRule="exact"/>
        <w:contextualSpacing/>
        <w:jc w:val="left"/>
        <w:rPr>
          <w:szCs w:val="28"/>
        </w:rPr>
      </w:pPr>
      <w:r>
        <w:rPr>
          <w:szCs w:val="28"/>
        </w:rPr>
        <w:t>штанга (5 шт.);</w:t>
      </w:r>
    </w:p>
    <w:p w:rsidR="00923F19" w:rsidRDefault="00923F19" w:rsidP="00923F19">
      <w:pPr>
        <w:pStyle w:val="a7"/>
        <w:numPr>
          <w:ilvl w:val="0"/>
          <w:numId w:val="41"/>
        </w:numPr>
        <w:spacing w:after="120" w:line="300" w:lineRule="exact"/>
        <w:contextualSpacing/>
        <w:jc w:val="left"/>
        <w:rPr>
          <w:szCs w:val="28"/>
        </w:rPr>
      </w:pPr>
      <w:r>
        <w:rPr>
          <w:szCs w:val="28"/>
        </w:rPr>
        <w:t>мини-штанга (1 шт.);</w:t>
      </w:r>
    </w:p>
    <w:p w:rsidR="00923F19" w:rsidRDefault="00923F19" w:rsidP="00923F19">
      <w:pPr>
        <w:pStyle w:val="a7"/>
        <w:numPr>
          <w:ilvl w:val="0"/>
          <w:numId w:val="41"/>
        </w:numPr>
        <w:spacing w:after="120" w:line="300" w:lineRule="exact"/>
        <w:contextualSpacing/>
        <w:jc w:val="left"/>
        <w:rPr>
          <w:szCs w:val="28"/>
        </w:rPr>
      </w:pPr>
      <w:proofErr w:type="spellStart"/>
      <w:r>
        <w:rPr>
          <w:szCs w:val="28"/>
        </w:rPr>
        <w:t>медицинбол</w:t>
      </w:r>
      <w:proofErr w:type="spellEnd"/>
      <w:r>
        <w:rPr>
          <w:szCs w:val="28"/>
        </w:rPr>
        <w:t xml:space="preserve"> (10 шт.);</w:t>
      </w:r>
    </w:p>
    <w:p w:rsidR="00923F19" w:rsidRDefault="00923F19" w:rsidP="00923F19">
      <w:pPr>
        <w:pStyle w:val="a7"/>
        <w:numPr>
          <w:ilvl w:val="0"/>
          <w:numId w:val="41"/>
        </w:numPr>
        <w:spacing w:after="120" w:line="300" w:lineRule="exact"/>
        <w:contextualSpacing/>
        <w:jc w:val="left"/>
        <w:rPr>
          <w:szCs w:val="28"/>
        </w:rPr>
      </w:pPr>
      <w:r>
        <w:rPr>
          <w:szCs w:val="28"/>
        </w:rPr>
        <w:t>силовые тренажеры для мышц ног (1 шт.);</w:t>
      </w:r>
    </w:p>
    <w:p w:rsidR="00923F19" w:rsidRDefault="00923F19" w:rsidP="00923F19">
      <w:pPr>
        <w:pStyle w:val="a7"/>
        <w:numPr>
          <w:ilvl w:val="0"/>
          <w:numId w:val="41"/>
        </w:numPr>
        <w:spacing w:after="120" w:line="300" w:lineRule="exact"/>
        <w:contextualSpacing/>
        <w:jc w:val="left"/>
        <w:rPr>
          <w:szCs w:val="28"/>
        </w:rPr>
      </w:pPr>
      <w:r>
        <w:rPr>
          <w:szCs w:val="28"/>
        </w:rPr>
        <w:t>силовые тренажеры для мышц рук (1 шт.);</w:t>
      </w:r>
    </w:p>
    <w:p w:rsidR="00923F19" w:rsidRDefault="00923F19" w:rsidP="00923F19">
      <w:pPr>
        <w:pStyle w:val="a7"/>
        <w:numPr>
          <w:ilvl w:val="0"/>
          <w:numId w:val="41"/>
        </w:numPr>
        <w:spacing w:after="120" w:line="300" w:lineRule="exact"/>
        <w:contextualSpacing/>
        <w:jc w:val="left"/>
        <w:rPr>
          <w:szCs w:val="28"/>
        </w:rPr>
      </w:pPr>
      <w:r>
        <w:rPr>
          <w:szCs w:val="28"/>
        </w:rPr>
        <w:t>тренажер для жима лежа (1 шт.);</w:t>
      </w:r>
    </w:p>
    <w:p w:rsidR="00923F19" w:rsidRDefault="00923F19" w:rsidP="00923F19">
      <w:pPr>
        <w:pStyle w:val="a7"/>
        <w:numPr>
          <w:ilvl w:val="0"/>
          <w:numId w:val="41"/>
        </w:numPr>
        <w:spacing w:after="120" w:line="300" w:lineRule="exact"/>
        <w:contextualSpacing/>
        <w:jc w:val="left"/>
        <w:rPr>
          <w:szCs w:val="28"/>
        </w:rPr>
      </w:pPr>
      <w:r>
        <w:rPr>
          <w:szCs w:val="28"/>
        </w:rPr>
        <w:t>велотренажер (1 шт.);</w:t>
      </w:r>
    </w:p>
    <w:p w:rsidR="00923F19" w:rsidRDefault="00923F19" w:rsidP="00923F19">
      <w:pPr>
        <w:pStyle w:val="a7"/>
        <w:numPr>
          <w:ilvl w:val="0"/>
          <w:numId w:val="41"/>
        </w:numPr>
        <w:spacing w:after="120" w:line="300" w:lineRule="exact"/>
        <w:contextualSpacing/>
        <w:jc w:val="left"/>
        <w:rPr>
          <w:szCs w:val="28"/>
        </w:rPr>
      </w:pPr>
      <w:r>
        <w:rPr>
          <w:szCs w:val="28"/>
        </w:rPr>
        <w:t>атлетическая скамья (4 шт.);</w:t>
      </w:r>
    </w:p>
    <w:p w:rsidR="00923F19" w:rsidRDefault="00923F19" w:rsidP="00923F19">
      <w:pPr>
        <w:pStyle w:val="a7"/>
        <w:numPr>
          <w:ilvl w:val="0"/>
          <w:numId w:val="41"/>
        </w:numPr>
        <w:spacing w:after="120" w:line="300" w:lineRule="exact"/>
        <w:contextualSpacing/>
        <w:jc w:val="left"/>
        <w:rPr>
          <w:szCs w:val="28"/>
        </w:rPr>
      </w:pPr>
      <w:r>
        <w:rPr>
          <w:szCs w:val="28"/>
        </w:rPr>
        <w:t>тренажер «</w:t>
      </w:r>
      <w:proofErr w:type="spellStart"/>
      <w:r>
        <w:rPr>
          <w:szCs w:val="28"/>
        </w:rPr>
        <w:t>Кетлер</w:t>
      </w:r>
      <w:proofErr w:type="spellEnd"/>
      <w:r>
        <w:rPr>
          <w:szCs w:val="28"/>
        </w:rPr>
        <w:t>» (1 шт.);</w:t>
      </w:r>
    </w:p>
    <w:p w:rsidR="00923F19" w:rsidRDefault="00923F19" w:rsidP="00923F19">
      <w:pPr>
        <w:pStyle w:val="a7"/>
        <w:numPr>
          <w:ilvl w:val="0"/>
          <w:numId w:val="41"/>
        </w:numPr>
        <w:spacing w:after="120" w:line="300" w:lineRule="exact"/>
        <w:contextualSpacing/>
        <w:jc w:val="left"/>
        <w:rPr>
          <w:szCs w:val="28"/>
        </w:rPr>
      </w:pPr>
      <w:r>
        <w:rPr>
          <w:szCs w:val="28"/>
        </w:rPr>
        <w:t>силовой тренажер (1 шт.);</w:t>
      </w:r>
    </w:p>
    <w:p w:rsidR="00923F19" w:rsidRDefault="00923F19" w:rsidP="00923F19">
      <w:pPr>
        <w:pStyle w:val="a7"/>
        <w:numPr>
          <w:ilvl w:val="0"/>
          <w:numId w:val="41"/>
        </w:numPr>
        <w:spacing w:after="120" w:line="300" w:lineRule="exact"/>
        <w:contextualSpacing/>
        <w:jc w:val="left"/>
        <w:rPr>
          <w:szCs w:val="28"/>
        </w:rPr>
      </w:pPr>
      <w:r>
        <w:rPr>
          <w:szCs w:val="28"/>
        </w:rPr>
        <w:t>тренажер «АБ-</w:t>
      </w:r>
      <w:proofErr w:type="spellStart"/>
      <w:r>
        <w:rPr>
          <w:szCs w:val="28"/>
        </w:rPr>
        <w:t>Шайпер</w:t>
      </w:r>
      <w:proofErr w:type="spellEnd"/>
      <w:r>
        <w:rPr>
          <w:szCs w:val="28"/>
        </w:rPr>
        <w:t>» (1 шт.).</w:t>
      </w:r>
    </w:p>
    <w:p w:rsidR="00A11E2E" w:rsidRDefault="00A11E2E" w:rsidP="007D64E4">
      <w:pPr>
        <w:spacing w:line="360" w:lineRule="auto"/>
        <w:jc w:val="center"/>
        <w:rPr>
          <w:b/>
          <w:sz w:val="28"/>
          <w:szCs w:val="28"/>
        </w:rPr>
      </w:pPr>
    </w:p>
    <w:sectPr w:rsidR="00A11E2E" w:rsidSect="007D64E4">
      <w:pgSz w:w="11906" w:h="16838" w:code="9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E80" w:rsidRDefault="00761E80">
      <w:r>
        <w:separator/>
      </w:r>
    </w:p>
  </w:endnote>
  <w:endnote w:type="continuationSeparator" w:id="0">
    <w:p w:rsidR="00761E80" w:rsidRDefault="00761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E80" w:rsidRDefault="00761E80">
      <w:r>
        <w:separator/>
      </w:r>
    </w:p>
  </w:footnote>
  <w:footnote w:type="continuationSeparator" w:id="0">
    <w:p w:rsidR="00761E80" w:rsidRDefault="00761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6AC" w:rsidRDefault="00B276AC" w:rsidP="009E101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276AC" w:rsidRDefault="00B276A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6AC" w:rsidRDefault="00B276AC" w:rsidP="009E101A">
    <w:pPr>
      <w:pStyle w:val="a9"/>
      <w:framePr w:wrap="around" w:vAnchor="text" w:hAnchor="margin" w:xAlign="center" w:y="1"/>
      <w:rPr>
        <w:rStyle w:val="a8"/>
      </w:rPr>
    </w:pPr>
  </w:p>
  <w:p w:rsidR="00B276AC" w:rsidRDefault="00B276A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9"/>
    <w:multiLevelType w:val="single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</w:lvl>
  </w:abstractNum>
  <w:abstractNum w:abstractNumId="8">
    <w:nsid w:val="0000001A"/>
    <w:multiLevelType w:val="singleLevel"/>
    <w:tmpl w:val="0000001A"/>
    <w:name w:val="WW8Num2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9">
    <w:nsid w:val="0000002C"/>
    <w:multiLevelType w:val="singleLevel"/>
    <w:tmpl w:val="0000002C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66B64FD"/>
    <w:multiLevelType w:val="hybridMultilevel"/>
    <w:tmpl w:val="11C04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71292F"/>
    <w:multiLevelType w:val="hybridMultilevel"/>
    <w:tmpl w:val="6BFAC97E"/>
    <w:lvl w:ilvl="0" w:tplc="BA24A4C4">
      <w:start w:val="1"/>
      <w:numFmt w:val="decimal"/>
      <w:lvlText w:val="%1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12">
    <w:nsid w:val="07D95392"/>
    <w:multiLevelType w:val="hybridMultilevel"/>
    <w:tmpl w:val="193C92B6"/>
    <w:lvl w:ilvl="0" w:tplc="C92AD378">
      <w:start w:val="1"/>
      <w:numFmt w:val="decimal"/>
      <w:lvlText w:val="%1."/>
      <w:lvlJc w:val="left"/>
      <w:pPr>
        <w:tabs>
          <w:tab w:val="num" w:pos="1188"/>
        </w:tabs>
        <w:ind w:left="118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AB207D1"/>
    <w:multiLevelType w:val="hybridMultilevel"/>
    <w:tmpl w:val="AD8A0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4163A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BE4313F"/>
    <w:multiLevelType w:val="hybridMultilevel"/>
    <w:tmpl w:val="987C5B92"/>
    <w:lvl w:ilvl="0" w:tplc="FFB09A3A">
      <w:start w:val="1"/>
      <w:numFmt w:val="decimal"/>
      <w:lvlText w:val="%1."/>
      <w:lvlJc w:val="left"/>
      <w:pPr>
        <w:tabs>
          <w:tab w:val="num" w:pos="496"/>
        </w:tabs>
        <w:ind w:left="496" w:hanging="360"/>
      </w:pPr>
      <w:rPr>
        <w:rFonts w:hint="default"/>
      </w:rPr>
    </w:lvl>
    <w:lvl w:ilvl="1" w:tplc="6F3A9C44">
      <w:start w:val="1"/>
      <w:numFmt w:val="decimal"/>
      <w:lvlText w:val="%2"/>
      <w:lvlJc w:val="left"/>
      <w:pPr>
        <w:tabs>
          <w:tab w:val="num" w:pos="1474"/>
        </w:tabs>
        <w:ind w:left="147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6">
    <w:nsid w:val="1CFB0123"/>
    <w:multiLevelType w:val="hybridMultilevel"/>
    <w:tmpl w:val="8FECC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C314A5"/>
    <w:multiLevelType w:val="hybridMultilevel"/>
    <w:tmpl w:val="5DC24D04"/>
    <w:lvl w:ilvl="0" w:tplc="FFB09A3A">
      <w:start w:val="1"/>
      <w:numFmt w:val="decimal"/>
      <w:lvlText w:val="%1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5090FAD"/>
    <w:multiLevelType w:val="hybridMultilevel"/>
    <w:tmpl w:val="9A3C6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13678D"/>
    <w:multiLevelType w:val="multilevel"/>
    <w:tmpl w:val="5846E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33057E59"/>
    <w:multiLevelType w:val="hybridMultilevel"/>
    <w:tmpl w:val="167607A2"/>
    <w:lvl w:ilvl="0" w:tplc="FFB09A3A">
      <w:start w:val="1"/>
      <w:numFmt w:val="decimal"/>
      <w:lvlText w:val="%1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21">
    <w:nsid w:val="3B4515FE"/>
    <w:multiLevelType w:val="hybridMultilevel"/>
    <w:tmpl w:val="06428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4D4AAC"/>
    <w:multiLevelType w:val="hybridMultilevel"/>
    <w:tmpl w:val="B850630C"/>
    <w:lvl w:ilvl="0" w:tplc="FFB09A3A">
      <w:start w:val="1"/>
      <w:numFmt w:val="decimal"/>
      <w:lvlText w:val="%1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901BBC"/>
    <w:multiLevelType w:val="hybridMultilevel"/>
    <w:tmpl w:val="5B54292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8C44AE"/>
    <w:multiLevelType w:val="hybridMultilevel"/>
    <w:tmpl w:val="635C3E5C"/>
    <w:lvl w:ilvl="0" w:tplc="333CDCD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25">
    <w:nsid w:val="502A2F35"/>
    <w:multiLevelType w:val="hybridMultilevel"/>
    <w:tmpl w:val="676E5E06"/>
    <w:lvl w:ilvl="0" w:tplc="0419000D">
      <w:start w:val="1"/>
      <w:numFmt w:val="bullet"/>
      <w:lvlText w:val=""/>
      <w:lvlJc w:val="left"/>
      <w:pPr>
        <w:ind w:left="141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26">
    <w:nsid w:val="51894677"/>
    <w:multiLevelType w:val="hybridMultilevel"/>
    <w:tmpl w:val="00CAB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DD4A35"/>
    <w:multiLevelType w:val="hybridMultilevel"/>
    <w:tmpl w:val="DD30F516"/>
    <w:lvl w:ilvl="0" w:tplc="FFB09A3A">
      <w:start w:val="1"/>
      <w:numFmt w:val="decimal"/>
      <w:lvlText w:val="%1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28">
    <w:nsid w:val="5C9C0EAF"/>
    <w:multiLevelType w:val="hybridMultilevel"/>
    <w:tmpl w:val="73F27D96"/>
    <w:lvl w:ilvl="0" w:tplc="76A2818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7B4E70"/>
    <w:multiLevelType w:val="hybridMultilevel"/>
    <w:tmpl w:val="E3747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0703E4"/>
    <w:multiLevelType w:val="hybridMultilevel"/>
    <w:tmpl w:val="09008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791E52"/>
    <w:multiLevelType w:val="hybridMultilevel"/>
    <w:tmpl w:val="F2CAC7EC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8972B6A"/>
    <w:multiLevelType w:val="hybridMultilevel"/>
    <w:tmpl w:val="7BEA3AA8"/>
    <w:lvl w:ilvl="0" w:tplc="32E87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264AFA"/>
    <w:multiLevelType w:val="hybridMultilevel"/>
    <w:tmpl w:val="A626A682"/>
    <w:lvl w:ilvl="0" w:tplc="53BCC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EB2F4D"/>
    <w:multiLevelType w:val="hybridMultilevel"/>
    <w:tmpl w:val="C8423918"/>
    <w:lvl w:ilvl="0" w:tplc="E27E9EDA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</w:lvl>
  </w:abstractNum>
  <w:abstractNum w:abstractNumId="35">
    <w:nsid w:val="6E726DEC"/>
    <w:multiLevelType w:val="hybridMultilevel"/>
    <w:tmpl w:val="E9AAB5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F537A7"/>
    <w:multiLevelType w:val="hybridMultilevel"/>
    <w:tmpl w:val="658E62C2"/>
    <w:lvl w:ilvl="0" w:tplc="32E87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E948A8"/>
    <w:multiLevelType w:val="hybridMultilevel"/>
    <w:tmpl w:val="83A4AB44"/>
    <w:lvl w:ilvl="0" w:tplc="E27E9EDA">
      <w:start w:val="1"/>
      <w:numFmt w:val="decimal"/>
      <w:lvlText w:val="%1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8">
    <w:nsid w:val="79394368"/>
    <w:multiLevelType w:val="hybridMultilevel"/>
    <w:tmpl w:val="6CC0894E"/>
    <w:lvl w:ilvl="0" w:tplc="32E874B4">
      <w:start w:val="1"/>
      <w:numFmt w:val="decimal"/>
      <w:lvlText w:val="%1."/>
      <w:lvlJc w:val="left"/>
      <w:pPr>
        <w:tabs>
          <w:tab w:val="num" w:pos="822"/>
        </w:tabs>
        <w:ind w:left="82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2"/>
        </w:tabs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2"/>
        </w:tabs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2"/>
        </w:tabs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2"/>
        </w:tabs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2"/>
        </w:tabs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2"/>
        </w:tabs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2"/>
        </w:tabs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2"/>
        </w:tabs>
        <w:ind w:left="6582" w:hanging="180"/>
      </w:pPr>
    </w:lvl>
  </w:abstractNum>
  <w:abstractNum w:abstractNumId="39">
    <w:nsid w:val="79A038AC"/>
    <w:multiLevelType w:val="hybridMultilevel"/>
    <w:tmpl w:val="E0AE0210"/>
    <w:lvl w:ilvl="0" w:tplc="FFB09A3A">
      <w:start w:val="1"/>
      <w:numFmt w:val="decimal"/>
      <w:lvlText w:val="%1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40">
    <w:nsid w:val="7B007F92"/>
    <w:multiLevelType w:val="hybridMultilevel"/>
    <w:tmpl w:val="8C203D74"/>
    <w:lvl w:ilvl="0" w:tplc="FFB09A3A">
      <w:start w:val="1"/>
      <w:numFmt w:val="decimal"/>
      <w:lvlText w:val="%1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2"/>
  </w:num>
  <w:num w:numId="4">
    <w:abstractNumId w:val="8"/>
  </w:num>
  <w:num w:numId="5">
    <w:abstractNumId w:val="26"/>
  </w:num>
  <w:num w:numId="6">
    <w:abstractNumId w:val="29"/>
  </w:num>
  <w:num w:numId="7">
    <w:abstractNumId w:val="1"/>
  </w:num>
  <w:num w:numId="8">
    <w:abstractNumId w:val="0"/>
  </w:num>
  <w:num w:numId="9">
    <w:abstractNumId w:val="6"/>
  </w:num>
  <w:num w:numId="10">
    <w:abstractNumId w:val="5"/>
  </w:num>
  <w:num w:numId="11">
    <w:abstractNumId w:val="7"/>
  </w:num>
  <w:num w:numId="12">
    <w:abstractNumId w:val="2"/>
  </w:num>
  <w:num w:numId="13">
    <w:abstractNumId w:val="35"/>
  </w:num>
  <w:num w:numId="14">
    <w:abstractNumId w:val="18"/>
  </w:num>
  <w:num w:numId="15">
    <w:abstractNumId w:val="16"/>
  </w:num>
  <w:num w:numId="16">
    <w:abstractNumId w:val="37"/>
  </w:num>
  <w:num w:numId="17">
    <w:abstractNumId w:val="34"/>
  </w:num>
  <w:num w:numId="18">
    <w:abstractNumId w:val="13"/>
  </w:num>
  <w:num w:numId="19">
    <w:abstractNumId w:val="19"/>
  </w:num>
  <w:num w:numId="20">
    <w:abstractNumId w:val="21"/>
  </w:num>
  <w:num w:numId="21">
    <w:abstractNumId w:val="36"/>
  </w:num>
  <w:num w:numId="22">
    <w:abstractNumId w:val="32"/>
  </w:num>
  <w:num w:numId="23">
    <w:abstractNumId w:val="38"/>
  </w:num>
  <w:num w:numId="24">
    <w:abstractNumId w:val="11"/>
  </w:num>
  <w:num w:numId="25">
    <w:abstractNumId w:val="24"/>
  </w:num>
  <w:num w:numId="26">
    <w:abstractNumId w:val="33"/>
  </w:num>
  <w:num w:numId="27">
    <w:abstractNumId w:val="9"/>
  </w:num>
  <w:num w:numId="28">
    <w:abstractNumId w:val="20"/>
  </w:num>
  <w:num w:numId="29">
    <w:abstractNumId w:val="17"/>
  </w:num>
  <w:num w:numId="30">
    <w:abstractNumId w:val="27"/>
  </w:num>
  <w:num w:numId="31">
    <w:abstractNumId w:val="40"/>
  </w:num>
  <w:num w:numId="32">
    <w:abstractNumId w:val="39"/>
  </w:num>
  <w:num w:numId="33">
    <w:abstractNumId w:val="22"/>
  </w:num>
  <w:num w:numId="34">
    <w:abstractNumId w:val="15"/>
  </w:num>
  <w:num w:numId="35">
    <w:abstractNumId w:val="4"/>
  </w:num>
  <w:num w:numId="36">
    <w:abstractNumId w:val="14"/>
  </w:num>
  <w:num w:numId="37">
    <w:abstractNumId w:val="10"/>
  </w:num>
  <w:num w:numId="38">
    <w:abstractNumId w:val="23"/>
  </w:num>
  <w:num w:numId="39">
    <w:abstractNumId w:val="28"/>
  </w:num>
  <w:num w:numId="40">
    <w:abstractNumId w:val="31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750"/>
    <w:rsid w:val="000264DB"/>
    <w:rsid w:val="00030EF3"/>
    <w:rsid w:val="00033F56"/>
    <w:rsid w:val="00091797"/>
    <w:rsid w:val="0009531B"/>
    <w:rsid w:val="000F09D7"/>
    <w:rsid w:val="00101042"/>
    <w:rsid w:val="00124D50"/>
    <w:rsid w:val="001413F3"/>
    <w:rsid w:val="001B1A65"/>
    <w:rsid w:val="001B20EF"/>
    <w:rsid w:val="001B4588"/>
    <w:rsid w:val="001D4E3C"/>
    <w:rsid w:val="001F5C53"/>
    <w:rsid w:val="00200371"/>
    <w:rsid w:val="00211BE7"/>
    <w:rsid w:val="002372F1"/>
    <w:rsid w:val="002678B9"/>
    <w:rsid w:val="002D0141"/>
    <w:rsid w:val="002D0673"/>
    <w:rsid w:val="002F0F47"/>
    <w:rsid w:val="00323C15"/>
    <w:rsid w:val="003263A0"/>
    <w:rsid w:val="00326961"/>
    <w:rsid w:val="00342E9C"/>
    <w:rsid w:val="00370592"/>
    <w:rsid w:val="003903F3"/>
    <w:rsid w:val="003905E2"/>
    <w:rsid w:val="003D0750"/>
    <w:rsid w:val="003F04BA"/>
    <w:rsid w:val="003F33A2"/>
    <w:rsid w:val="00415620"/>
    <w:rsid w:val="0043116F"/>
    <w:rsid w:val="00442102"/>
    <w:rsid w:val="00455C0E"/>
    <w:rsid w:val="0048764A"/>
    <w:rsid w:val="004B149A"/>
    <w:rsid w:val="00504B0A"/>
    <w:rsid w:val="00506BEB"/>
    <w:rsid w:val="00526612"/>
    <w:rsid w:val="005713BD"/>
    <w:rsid w:val="005815F3"/>
    <w:rsid w:val="005830AE"/>
    <w:rsid w:val="005D4628"/>
    <w:rsid w:val="005D7CA9"/>
    <w:rsid w:val="00600F17"/>
    <w:rsid w:val="00606377"/>
    <w:rsid w:val="00617E3F"/>
    <w:rsid w:val="006533CC"/>
    <w:rsid w:val="006562B8"/>
    <w:rsid w:val="0068638A"/>
    <w:rsid w:val="00693448"/>
    <w:rsid w:val="006940C7"/>
    <w:rsid w:val="006A4DA7"/>
    <w:rsid w:val="006A69F7"/>
    <w:rsid w:val="006B54B7"/>
    <w:rsid w:val="006C7072"/>
    <w:rsid w:val="006D6FB2"/>
    <w:rsid w:val="006E60AF"/>
    <w:rsid w:val="006F4E89"/>
    <w:rsid w:val="006F5B95"/>
    <w:rsid w:val="006F6015"/>
    <w:rsid w:val="007071D8"/>
    <w:rsid w:val="00710C88"/>
    <w:rsid w:val="0075076C"/>
    <w:rsid w:val="00761E80"/>
    <w:rsid w:val="00762446"/>
    <w:rsid w:val="007730D2"/>
    <w:rsid w:val="007B0CD0"/>
    <w:rsid w:val="007D64E4"/>
    <w:rsid w:val="00806C14"/>
    <w:rsid w:val="008223FA"/>
    <w:rsid w:val="00844908"/>
    <w:rsid w:val="00877CB2"/>
    <w:rsid w:val="00883952"/>
    <w:rsid w:val="008B3213"/>
    <w:rsid w:val="008C6E8D"/>
    <w:rsid w:val="008E4D58"/>
    <w:rsid w:val="008E72BC"/>
    <w:rsid w:val="00923A33"/>
    <w:rsid w:val="00923F19"/>
    <w:rsid w:val="009271EF"/>
    <w:rsid w:val="009305A2"/>
    <w:rsid w:val="00956CEC"/>
    <w:rsid w:val="009B3E9D"/>
    <w:rsid w:val="009B4C7C"/>
    <w:rsid w:val="009D5D73"/>
    <w:rsid w:val="009E101A"/>
    <w:rsid w:val="009F689A"/>
    <w:rsid w:val="00A11E2E"/>
    <w:rsid w:val="00A138BF"/>
    <w:rsid w:val="00A31A88"/>
    <w:rsid w:val="00A456FB"/>
    <w:rsid w:val="00A478A9"/>
    <w:rsid w:val="00AB626C"/>
    <w:rsid w:val="00B16F57"/>
    <w:rsid w:val="00B265F6"/>
    <w:rsid w:val="00B276AC"/>
    <w:rsid w:val="00B30544"/>
    <w:rsid w:val="00B518E7"/>
    <w:rsid w:val="00B93D54"/>
    <w:rsid w:val="00BA207D"/>
    <w:rsid w:val="00BA4538"/>
    <w:rsid w:val="00BC3A1B"/>
    <w:rsid w:val="00BD36CA"/>
    <w:rsid w:val="00C14C57"/>
    <w:rsid w:val="00C301D2"/>
    <w:rsid w:val="00C406E5"/>
    <w:rsid w:val="00C62FC2"/>
    <w:rsid w:val="00C66925"/>
    <w:rsid w:val="00C915F2"/>
    <w:rsid w:val="00CB7C72"/>
    <w:rsid w:val="00CD3735"/>
    <w:rsid w:val="00D33AED"/>
    <w:rsid w:val="00D346A2"/>
    <w:rsid w:val="00D514D3"/>
    <w:rsid w:val="00D6065E"/>
    <w:rsid w:val="00DA71D1"/>
    <w:rsid w:val="00DC222D"/>
    <w:rsid w:val="00DD02DF"/>
    <w:rsid w:val="00DF0133"/>
    <w:rsid w:val="00DF26CC"/>
    <w:rsid w:val="00E05E49"/>
    <w:rsid w:val="00E23991"/>
    <w:rsid w:val="00E23F3E"/>
    <w:rsid w:val="00E241B9"/>
    <w:rsid w:val="00E34ABC"/>
    <w:rsid w:val="00E67A38"/>
    <w:rsid w:val="00E83E45"/>
    <w:rsid w:val="00E86FB4"/>
    <w:rsid w:val="00E9207A"/>
    <w:rsid w:val="00EC7C47"/>
    <w:rsid w:val="00F02371"/>
    <w:rsid w:val="00F2042D"/>
    <w:rsid w:val="00F2182D"/>
    <w:rsid w:val="00F32BD1"/>
    <w:rsid w:val="00F448BD"/>
    <w:rsid w:val="00F70E26"/>
    <w:rsid w:val="00F8328F"/>
    <w:rsid w:val="00F8717C"/>
    <w:rsid w:val="00FB4A90"/>
    <w:rsid w:val="00FE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9DA6F1-E321-40B6-AC73-D421E58E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750"/>
    <w:rPr>
      <w:sz w:val="24"/>
      <w:szCs w:val="24"/>
    </w:rPr>
  </w:style>
  <w:style w:type="paragraph" w:styleId="1">
    <w:name w:val="heading 1"/>
    <w:basedOn w:val="a"/>
    <w:next w:val="a"/>
    <w:qFormat/>
    <w:rsid w:val="00091797"/>
    <w:pPr>
      <w:keepNext/>
      <w:tabs>
        <w:tab w:val="num" w:pos="720"/>
      </w:tabs>
      <w:suppressAutoHyphens/>
      <w:ind w:left="720" w:hanging="360"/>
      <w:jc w:val="center"/>
      <w:outlineLvl w:val="0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0750"/>
    <w:pPr>
      <w:ind w:firstLine="240"/>
    </w:pPr>
  </w:style>
  <w:style w:type="table" w:styleId="a4">
    <w:name w:val="Table Grid"/>
    <w:basedOn w:val="a1"/>
    <w:rsid w:val="003D0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3D0750"/>
    <w:rPr>
      <w:b/>
      <w:bCs/>
    </w:rPr>
  </w:style>
  <w:style w:type="paragraph" w:styleId="a6">
    <w:name w:val="List Paragraph"/>
    <w:basedOn w:val="a"/>
    <w:qFormat/>
    <w:rsid w:val="00B30544"/>
    <w:pPr>
      <w:ind w:left="720"/>
      <w:contextualSpacing/>
    </w:pPr>
  </w:style>
  <w:style w:type="paragraph" w:styleId="a7">
    <w:name w:val="Body Text"/>
    <w:basedOn w:val="a"/>
    <w:rsid w:val="00B30544"/>
    <w:pPr>
      <w:jc w:val="center"/>
    </w:pPr>
    <w:rPr>
      <w:sz w:val="28"/>
      <w:szCs w:val="20"/>
      <w:lang w:eastAsia="ar-SA"/>
    </w:rPr>
  </w:style>
  <w:style w:type="paragraph" w:customStyle="1" w:styleId="Default">
    <w:name w:val="Default"/>
    <w:rsid w:val="00B305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">
    <w:name w:val="Основной текст 21"/>
    <w:basedOn w:val="a"/>
    <w:rsid w:val="00091797"/>
    <w:pPr>
      <w:widowControl w:val="0"/>
      <w:suppressAutoHyphens/>
    </w:pPr>
    <w:rPr>
      <w:rFonts w:eastAsia="Lucida Sans Unicode" w:cs="Tahoma"/>
      <w:color w:val="000000"/>
      <w:sz w:val="28"/>
      <w:lang w:val="en-US" w:eastAsia="en-US" w:bidi="en-US"/>
    </w:rPr>
  </w:style>
  <w:style w:type="character" w:styleId="a8">
    <w:name w:val="page number"/>
    <w:basedOn w:val="a0"/>
    <w:rsid w:val="00442102"/>
  </w:style>
  <w:style w:type="paragraph" w:styleId="a9">
    <w:name w:val="header"/>
    <w:basedOn w:val="a"/>
    <w:rsid w:val="00617E3F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6A4DA7"/>
    <w:pPr>
      <w:spacing w:after="120" w:line="480" w:lineRule="auto"/>
    </w:pPr>
  </w:style>
  <w:style w:type="paragraph" w:styleId="aa">
    <w:name w:val="footer"/>
    <w:basedOn w:val="a"/>
    <w:rsid w:val="006B54B7"/>
    <w:pPr>
      <w:tabs>
        <w:tab w:val="center" w:pos="4677"/>
        <w:tab w:val="right" w:pos="9355"/>
      </w:tabs>
    </w:pPr>
  </w:style>
  <w:style w:type="character" w:styleId="ab">
    <w:name w:val="Hyperlink"/>
    <w:basedOn w:val="a0"/>
    <w:rsid w:val="007D64E4"/>
    <w:rPr>
      <w:color w:val="0000FF"/>
      <w:u w:val="single"/>
    </w:rPr>
  </w:style>
  <w:style w:type="paragraph" w:styleId="ac">
    <w:name w:val="Balloon Text"/>
    <w:basedOn w:val="a"/>
    <w:link w:val="ad"/>
    <w:rsid w:val="00F871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871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1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e.lanbook.com/view/book/917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e.lanbook.com/view/book/6055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ronman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.lanbook.com/view/book/1181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.lanbook.com/view/book/51912" TargetMode="External"/><Relationship Id="rId10" Type="http://schemas.openxmlformats.org/officeDocument/2006/relationships/hyperlink" Target="http://e.lanbook.com/view/book/4421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e.lanbook.com/view/book/48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00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16</Pages>
  <Words>3200</Words>
  <Characters>18242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21400</CharactersWithSpaces>
  <SharedDoc>false</SharedDoc>
  <HLinks>
    <vt:vector size="6" baseType="variant">
      <vt:variant>
        <vt:i4>7536758</vt:i4>
      </vt:variant>
      <vt:variant>
        <vt:i4>0</vt:i4>
      </vt:variant>
      <vt:variant>
        <vt:i4>0</vt:i4>
      </vt:variant>
      <vt:variant>
        <vt:i4>5</vt:i4>
      </vt:variant>
      <vt:variant>
        <vt:lpwstr>http://www.ironman.ru/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NTilba</dc:creator>
  <cp:lastModifiedBy>Спорт Дисциплины</cp:lastModifiedBy>
  <cp:revision>48</cp:revision>
  <cp:lastPrinted>2012-10-04T08:02:00Z</cp:lastPrinted>
  <dcterms:created xsi:type="dcterms:W3CDTF">2014-06-04T07:50:00Z</dcterms:created>
  <dcterms:modified xsi:type="dcterms:W3CDTF">2015-07-10T07:23:00Z</dcterms:modified>
</cp:coreProperties>
</file>